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514D3" w14:textId="0E866A90" w:rsidR="008D704D" w:rsidRPr="004C392F" w:rsidRDefault="006C688B" w:rsidP="004C392F">
      <w:pPr>
        <w:pStyle w:val="Antrat2"/>
        <w:spacing w:before="0"/>
        <w:ind w:left="5103"/>
        <w:jc w:val="right"/>
        <w:rPr>
          <w:rFonts w:ascii="Times New Roman" w:eastAsia="Calibri" w:hAnsi="Times New Roman" w:cs="Times New Roman"/>
          <w:color w:val="000000" w:themeColor="text1"/>
          <w:sz w:val="20"/>
          <w:szCs w:val="22"/>
        </w:rPr>
      </w:pPr>
      <w:bookmarkStart w:id="0" w:name="_Ref38540913"/>
      <w:bookmarkStart w:id="1" w:name="_Ref38898051"/>
      <w:bookmarkStart w:id="2" w:name="_Ref38901392"/>
      <w:bookmarkStart w:id="3" w:name="_Toc108090428"/>
      <w:r w:rsidRPr="004C392F">
        <w:rPr>
          <w:rFonts w:ascii="Times New Roman" w:eastAsia="Calibri" w:hAnsi="Times New Roman" w:cs="Times New Roman"/>
          <w:color w:val="000000" w:themeColor="text1"/>
          <w:sz w:val="20"/>
          <w:szCs w:val="22"/>
        </w:rPr>
        <w:t>Pirkimo sąlygų 6</w:t>
      </w:r>
      <w:r w:rsidR="008D704D" w:rsidRPr="004C392F">
        <w:rPr>
          <w:rFonts w:ascii="Times New Roman" w:eastAsia="Calibri" w:hAnsi="Times New Roman" w:cs="Times New Roman"/>
          <w:color w:val="000000" w:themeColor="text1"/>
          <w:sz w:val="20"/>
          <w:szCs w:val="22"/>
        </w:rPr>
        <w:t xml:space="preserve"> priedas „Pasiūlymo forma“</w:t>
      </w:r>
      <w:bookmarkEnd w:id="0"/>
      <w:bookmarkEnd w:id="1"/>
      <w:bookmarkEnd w:id="2"/>
      <w:bookmarkEnd w:id="3"/>
      <w:r w:rsidR="00C42D64" w:rsidRPr="004C392F">
        <w:rPr>
          <w:rFonts w:ascii="Times New Roman" w:eastAsia="Calibri" w:hAnsi="Times New Roman" w:cs="Times New Roman"/>
          <w:color w:val="000000" w:themeColor="text1"/>
          <w:sz w:val="20"/>
          <w:szCs w:val="22"/>
        </w:rPr>
        <w:t xml:space="preserve"> </w:t>
      </w:r>
    </w:p>
    <w:p w14:paraId="7A10E480" w14:textId="482E974D" w:rsidR="000608EF" w:rsidRPr="004C392F" w:rsidRDefault="000608EF" w:rsidP="004C392F">
      <w:pPr>
        <w:spacing w:after="0" w:line="240" w:lineRule="auto"/>
        <w:rPr>
          <w:rFonts w:ascii="Times New Roman" w:hAnsi="Times New Roman" w:cs="Times New Roman"/>
          <w:b/>
          <w:bCs/>
          <w:color w:val="000000" w:themeColor="text1"/>
          <w:sz w:val="20"/>
          <w:szCs w:val="22"/>
        </w:rPr>
      </w:pPr>
    </w:p>
    <w:p w14:paraId="3E6F38E5" w14:textId="77777777" w:rsidR="00A6707D" w:rsidRPr="002C485B" w:rsidRDefault="00A6707D" w:rsidP="00E537D3">
      <w:pPr>
        <w:spacing w:after="0" w:line="240" w:lineRule="auto"/>
        <w:rPr>
          <w:rFonts w:ascii="Trebuchet MS" w:hAnsi="Trebuchet MS" w:cs="Times New Roman"/>
          <w:b/>
          <w:bCs/>
          <w:sz w:val="22"/>
          <w:szCs w:val="22"/>
        </w:rPr>
      </w:pPr>
    </w:p>
    <w:p w14:paraId="1EA72914" w14:textId="05DBC884" w:rsidR="00E537D3" w:rsidRPr="00424350" w:rsidRDefault="000608EF" w:rsidP="00424350">
      <w:pPr>
        <w:pStyle w:val="Paantrat"/>
        <w:spacing w:after="0" w:line="240" w:lineRule="auto"/>
        <w:jc w:val="center"/>
        <w:rPr>
          <w:rFonts w:ascii="Times New Roman" w:hAnsi="Times New Roman" w:cs="Times New Roman"/>
          <w:b/>
          <w:bCs/>
          <w:color w:val="000000" w:themeColor="text1"/>
          <w:spacing w:val="0"/>
          <w:szCs w:val="22"/>
        </w:rPr>
      </w:pPr>
      <w:r w:rsidRPr="004C392F">
        <w:rPr>
          <w:rFonts w:ascii="Times New Roman" w:hAnsi="Times New Roman" w:cs="Times New Roman"/>
          <w:b/>
          <w:bCs/>
          <w:color w:val="000000" w:themeColor="text1"/>
          <w:spacing w:val="0"/>
          <w:szCs w:val="22"/>
        </w:rPr>
        <w:t>PASIŪLYMAS</w:t>
      </w:r>
    </w:p>
    <w:p w14:paraId="75C490A4" w14:textId="0AB6B4C2" w:rsidR="00BD00CF" w:rsidRPr="004C392F" w:rsidRDefault="004C392F" w:rsidP="00203725">
      <w:pPr>
        <w:spacing w:after="0" w:line="240" w:lineRule="auto"/>
        <w:jc w:val="center"/>
        <w:rPr>
          <w:rFonts w:ascii="Times New Roman" w:hAnsi="Times New Roman" w:cs="Times New Roman"/>
          <w:b/>
          <w:bCs/>
          <w:sz w:val="22"/>
          <w:szCs w:val="22"/>
          <w:lang w:eastAsia="en-US"/>
        </w:rPr>
      </w:pPr>
      <w:r w:rsidRPr="004C392F">
        <w:rPr>
          <w:rFonts w:ascii="Times New Roman" w:hAnsi="Times New Roman" w:cs="Times New Roman"/>
          <w:b/>
          <w:bCs/>
          <w:sz w:val="24"/>
          <w:szCs w:val="24"/>
          <w:lang w:eastAsia="en-US"/>
        </w:rPr>
        <w:t xml:space="preserve">DĖL </w:t>
      </w:r>
      <w:r w:rsidR="00790742" w:rsidRPr="00790742">
        <w:rPr>
          <w:rFonts w:ascii="Times New Roman" w:hAnsi="Times New Roman" w:cs="Times New Roman"/>
          <w:b/>
          <w:bCs/>
          <w:sz w:val="24"/>
          <w:szCs w:val="24"/>
          <w:lang w:eastAsia="en-US"/>
        </w:rPr>
        <w:t>KELEIVINIŲ TRANSPORTO PRIEMONIŲ (AUTOBUSŲ) NUOM</w:t>
      </w:r>
      <w:r w:rsidR="00790742">
        <w:rPr>
          <w:rFonts w:ascii="Times New Roman" w:hAnsi="Times New Roman" w:cs="Times New Roman"/>
          <w:b/>
          <w:bCs/>
          <w:sz w:val="24"/>
          <w:szCs w:val="24"/>
          <w:lang w:eastAsia="en-US"/>
        </w:rPr>
        <w:t>OS</w:t>
      </w:r>
      <w:r w:rsidR="00790742" w:rsidRPr="00790742">
        <w:rPr>
          <w:rFonts w:ascii="Times New Roman" w:hAnsi="Times New Roman" w:cs="Times New Roman"/>
          <w:b/>
          <w:bCs/>
          <w:sz w:val="24"/>
          <w:szCs w:val="24"/>
          <w:lang w:eastAsia="en-US"/>
        </w:rPr>
        <w:t xml:space="preserve"> SU VAIRUOTOJU</w:t>
      </w:r>
    </w:p>
    <w:tbl>
      <w:tblPr>
        <w:tblStyle w:val="Lentelstinklelis"/>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A6707D" w:rsidRPr="004C392F" w14:paraId="7DC5E05F" w14:textId="77777777" w:rsidTr="005C006A">
        <w:trPr>
          <w:jc w:val="center"/>
        </w:trPr>
        <w:tc>
          <w:tcPr>
            <w:tcW w:w="2835" w:type="dxa"/>
            <w:tcBorders>
              <w:bottom w:val="single" w:sz="4" w:space="0" w:color="auto"/>
            </w:tcBorders>
          </w:tcPr>
          <w:p w14:paraId="7498B340" w14:textId="77777777" w:rsidR="00BD00CF" w:rsidRDefault="00BD00CF" w:rsidP="00203725">
            <w:pPr>
              <w:jc w:val="center"/>
              <w:rPr>
                <w:rFonts w:hAnsi="Times New Roman" w:cs="Times New Roman"/>
                <w:i/>
                <w:iCs/>
                <w:sz w:val="22"/>
                <w:szCs w:val="22"/>
              </w:rPr>
            </w:pPr>
          </w:p>
          <w:p w14:paraId="6CF4935A" w14:textId="34DBF026" w:rsidR="004C392F" w:rsidRPr="004C392F" w:rsidRDefault="004C392F" w:rsidP="00203725">
            <w:pPr>
              <w:jc w:val="center"/>
              <w:rPr>
                <w:rFonts w:hAnsi="Times New Roman" w:cs="Times New Roman"/>
                <w:i/>
                <w:iCs/>
                <w:sz w:val="22"/>
                <w:szCs w:val="22"/>
              </w:rPr>
            </w:pPr>
          </w:p>
        </w:tc>
      </w:tr>
      <w:tr w:rsidR="00A6707D" w:rsidRPr="004C392F" w14:paraId="7721D9AC" w14:textId="77777777" w:rsidTr="005C006A">
        <w:trPr>
          <w:trHeight w:val="116"/>
          <w:jc w:val="center"/>
        </w:trPr>
        <w:tc>
          <w:tcPr>
            <w:tcW w:w="2835" w:type="dxa"/>
            <w:tcBorders>
              <w:top w:val="single" w:sz="4" w:space="0" w:color="auto"/>
            </w:tcBorders>
          </w:tcPr>
          <w:p w14:paraId="2B3DA64E" w14:textId="6974002E" w:rsidR="00BD00CF" w:rsidRPr="004C392F" w:rsidRDefault="00BD00CF" w:rsidP="00203725">
            <w:pPr>
              <w:jc w:val="center"/>
              <w:rPr>
                <w:rFonts w:hAnsi="Times New Roman" w:cs="Times New Roman"/>
                <w:i/>
                <w:iCs/>
                <w:sz w:val="22"/>
                <w:szCs w:val="22"/>
                <w:vertAlign w:val="superscript"/>
              </w:rPr>
            </w:pPr>
            <w:r w:rsidRPr="004C392F">
              <w:rPr>
                <w:rFonts w:hAnsi="Times New Roman" w:cs="Times New Roman"/>
                <w:i/>
                <w:iCs/>
                <w:sz w:val="22"/>
                <w:szCs w:val="22"/>
                <w:vertAlign w:val="superscript"/>
              </w:rPr>
              <w:t>(data)</w:t>
            </w:r>
          </w:p>
        </w:tc>
      </w:tr>
      <w:tr w:rsidR="00A6707D" w:rsidRPr="004C392F" w14:paraId="2413C72C" w14:textId="77777777" w:rsidTr="005C006A">
        <w:trPr>
          <w:jc w:val="center"/>
        </w:trPr>
        <w:tc>
          <w:tcPr>
            <w:tcW w:w="2835" w:type="dxa"/>
            <w:tcBorders>
              <w:bottom w:val="single" w:sz="4" w:space="0" w:color="auto"/>
            </w:tcBorders>
          </w:tcPr>
          <w:p w14:paraId="68A8856E" w14:textId="77777777" w:rsidR="00BD00CF" w:rsidRPr="004C392F" w:rsidRDefault="00BD00CF" w:rsidP="00203725">
            <w:pPr>
              <w:jc w:val="center"/>
              <w:rPr>
                <w:rFonts w:hAnsi="Times New Roman" w:cs="Times New Roman"/>
                <w:i/>
                <w:iCs/>
                <w:sz w:val="22"/>
                <w:szCs w:val="22"/>
              </w:rPr>
            </w:pPr>
          </w:p>
        </w:tc>
      </w:tr>
      <w:tr w:rsidR="00BD00CF" w:rsidRPr="004C392F" w14:paraId="362D8D99" w14:textId="77777777" w:rsidTr="005C006A">
        <w:trPr>
          <w:jc w:val="center"/>
        </w:trPr>
        <w:tc>
          <w:tcPr>
            <w:tcW w:w="2835" w:type="dxa"/>
            <w:tcBorders>
              <w:top w:val="single" w:sz="4" w:space="0" w:color="auto"/>
            </w:tcBorders>
          </w:tcPr>
          <w:p w14:paraId="25CCA047" w14:textId="0BEA2217" w:rsidR="00BD00CF" w:rsidRPr="004C392F" w:rsidRDefault="00BD00CF" w:rsidP="00203725">
            <w:pPr>
              <w:jc w:val="center"/>
              <w:rPr>
                <w:rFonts w:hAnsi="Times New Roman" w:cs="Times New Roman"/>
                <w:i/>
                <w:iCs/>
                <w:sz w:val="22"/>
                <w:szCs w:val="22"/>
                <w:vertAlign w:val="superscript"/>
              </w:rPr>
            </w:pPr>
            <w:r w:rsidRPr="004C392F">
              <w:rPr>
                <w:rFonts w:hAnsi="Times New Roman" w:cs="Times New Roman"/>
                <w:i/>
                <w:iCs/>
                <w:sz w:val="22"/>
                <w:szCs w:val="22"/>
                <w:vertAlign w:val="superscript"/>
              </w:rPr>
              <w:t>(vieta)</w:t>
            </w:r>
          </w:p>
        </w:tc>
      </w:tr>
    </w:tbl>
    <w:p w14:paraId="55FB01D7" w14:textId="77777777" w:rsidR="00BD00CF" w:rsidRPr="004C392F" w:rsidRDefault="00BD00CF" w:rsidP="00203725">
      <w:pPr>
        <w:spacing w:after="0" w:line="240" w:lineRule="auto"/>
        <w:jc w:val="center"/>
        <w:rPr>
          <w:rFonts w:ascii="Times New Roman" w:hAnsi="Times New Roman" w:cs="Times New Roman"/>
          <w:i/>
          <w:iCs/>
          <w:sz w:val="22"/>
          <w:szCs w:val="22"/>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tblGrid>
      <w:tr w:rsidR="005C006A" w:rsidRPr="004C392F" w14:paraId="481720F5" w14:textId="77777777" w:rsidTr="006B1913">
        <w:trPr>
          <w:trHeight w:val="317"/>
        </w:trPr>
        <w:tc>
          <w:tcPr>
            <w:tcW w:w="1701" w:type="dxa"/>
            <w:tcBorders>
              <w:bottom w:val="single" w:sz="4" w:space="0" w:color="auto"/>
            </w:tcBorders>
          </w:tcPr>
          <w:p w14:paraId="735612AB" w14:textId="71232255" w:rsidR="005C006A" w:rsidRPr="004C392F" w:rsidRDefault="005C006A" w:rsidP="005C006A">
            <w:pPr>
              <w:rPr>
                <w:rFonts w:hAnsi="Times New Roman" w:cs="Times New Roman"/>
                <w:sz w:val="22"/>
                <w:szCs w:val="22"/>
              </w:rPr>
            </w:pPr>
            <w:r w:rsidRPr="004C392F">
              <w:rPr>
                <w:rFonts w:hAnsi="Times New Roman" w:cs="Times New Roman"/>
                <w:sz w:val="24"/>
                <w:szCs w:val="22"/>
                <w:lang w:eastAsia="zh-CN"/>
              </w:rPr>
              <w:t xml:space="preserve">Kauno </w:t>
            </w:r>
            <w:r w:rsidR="00811EA2" w:rsidRPr="004C392F">
              <w:rPr>
                <w:rFonts w:hAnsi="Times New Roman" w:cs="Times New Roman"/>
                <w:sz w:val="24"/>
                <w:szCs w:val="22"/>
                <w:lang w:eastAsia="zh-CN"/>
              </w:rPr>
              <w:t>kolegija</w:t>
            </w:r>
          </w:p>
        </w:tc>
      </w:tr>
      <w:tr w:rsidR="00BD00CF" w:rsidRPr="004C392F" w14:paraId="64D51A73" w14:textId="77777777" w:rsidTr="006B1913">
        <w:tc>
          <w:tcPr>
            <w:tcW w:w="1701" w:type="dxa"/>
            <w:tcBorders>
              <w:top w:val="single" w:sz="4" w:space="0" w:color="auto"/>
            </w:tcBorders>
          </w:tcPr>
          <w:p w14:paraId="3A583424" w14:textId="2A570D1E" w:rsidR="00BD00CF" w:rsidRPr="004C392F" w:rsidRDefault="00BD00CF" w:rsidP="00BD00CF">
            <w:pPr>
              <w:rPr>
                <w:rFonts w:hAnsi="Times New Roman" w:cs="Times New Roman"/>
                <w:sz w:val="22"/>
                <w:szCs w:val="22"/>
              </w:rPr>
            </w:pPr>
            <w:r w:rsidRPr="004C392F">
              <w:rPr>
                <w:rFonts w:hAnsi="Times New Roman" w:cs="Times New Roman"/>
                <w:sz w:val="22"/>
                <w:szCs w:val="22"/>
                <w:vertAlign w:val="superscript"/>
              </w:rPr>
              <w:t>(Adresatas)</w:t>
            </w:r>
          </w:p>
        </w:tc>
      </w:tr>
    </w:tbl>
    <w:p w14:paraId="37B2FEDA" w14:textId="42690182" w:rsidR="000608EF" w:rsidRDefault="000608EF" w:rsidP="00E56BA8">
      <w:pPr>
        <w:spacing w:after="0" w:line="240" w:lineRule="auto"/>
        <w:rPr>
          <w:rFonts w:ascii="Times New Roman" w:hAnsi="Times New Roman" w:cs="Times New Roman"/>
          <w:sz w:val="22"/>
          <w:szCs w:val="22"/>
        </w:rPr>
      </w:pPr>
    </w:p>
    <w:p w14:paraId="516BBD01" w14:textId="77777777" w:rsidR="00993837" w:rsidRPr="004C392F" w:rsidRDefault="00993837" w:rsidP="00E56BA8">
      <w:pPr>
        <w:spacing w:after="0" w:line="240" w:lineRule="auto"/>
        <w:rPr>
          <w:rFonts w:ascii="Times New Roman" w:hAnsi="Times New Roman" w:cs="Times New Roman"/>
          <w:sz w:val="22"/>
          <w:szCs w:val="22"/>
        </w:rPr>
      </w:pPr>
    </w:p>
    <w:p w14:paraId="250DE79C" w14:textId="0B0C16E4" w:rsidR="000608EF" w:rsidRDefault="000608EF" w:rsidP="005D1498">
      <w:pPr>
        <w:pStyle w:val="Sraopastraipa"/>
        <w:numPr>
          <w:ilvl w:val="0"/>
          <w:numId w:val="9"/>
        </w:numPr>
        <w:tabs>
          <w:tab w:val="left" w:pos="426"/>
        </w:tabs>
        <w:spacing w:after="0" w:line="240" w:lineRule="auto"/>
        <w:ind w:left="0" w:firstLine="0"/>
        <w:jc w:val="center"/>
        <w:rPr>
          <w:rFonts w:ascii="Times New Roman" w:hAnsi="Times New Roman" w:cs="Times New Roman"/>
          <w:b/>
          <w:bCs/>
          <w:sz w:val="24"/>
          <w:szCs w:val="22"/>
        </w:rPr>
      </w:pPr>
      <w:bookmarkStart w:id="4" w:name="_Toc329443224"/>
      <w:r w:rsidRPr="004C392F">
        <w:rPr>
          <w:rFonts w:ascii="Times New Roman" w:hAnsi="Times New Roman" w:cs="Times New Roman"/>
          <w:b/>
          <w:bCs/>
          <w:sz w:val="24"/>
          <w:szCs w:val="22"/>
        </w:rPr>
        <w:t>INFORMACIJA APIE TIEKĖJĄ</w:t>
      </w:r>
      <w:bookmarkEnd w:id="4"/>
      <w:r w:rsidR="007F4F75" w:rsidRPr="004C392F">
        <w:rPr>
          <w:rFonts w:ascii="Times New Roman" w:hAnsi="Times New Roman" w:cs="Times New Roman"/>
          <w:b/>
          <w:bCs/>
          <w:sz w:val="24"/>
          <w:szCs w:val="22"/>
        </w:rPr>
        <w:t>:</w:t>
      </w:r>
    </w:p>
    <w:p w14:paraId="69D6D2C9" w14:textId="77777777" w:rsidR="00993837" w:rsidRPr="00993837" w:rsidRDefault="00993837" w:rsidP="00993837">
      <w:pPr>
        <w:tabs>
          <w:tab w:val="left" w:pos="426"/>
        </w:tabs>
        <w:spacing w:after="0" w:line="240" w:lineRule="auto"/>
        <w:jc w:val="center"/>
        <w:rPr>
          <w:rFonts w:ascii="Times New Roman" w:hAnsi="Times New Roman" w:cs="Times New Roman"/>
          <w:b/>
          <w:bCs/>
          <w:sz w:val="22"/>
          <w:szCs w:val="22"/>
        </w:rPr>
      </w:pPr>
    </w:p>
    <w:p w14:paraId="49D71F68" w14:textId="1991D7AF" w:rsidR="004C392F" w:rsidRPr="00993837" w:rsidRDefault="00993837" w:rsidP="004C392F">
      <w:pPr>
        <w:tabs>
          <w:tab w:val="left" w:pos="426"/>
        </w:tabs>
        <w:spacing w:after="0" w:line="240" w:lineRule="auto"/>
        <w:jc w:val="center"/>
        <w:rPr>
          <w:rFonts w:ascii="Times New Roman" w:hAnsi="Times New Roman" w:cs="Times New Roman"/>
          <w:b/>
          <w:bCs/>
          <w:sz w:val="20"/>
          <w:szCs w:val="22"/>
        </w:rPr>
      </w:pPr>
      <w:r w:rsidRPr="00993837">
        <w:rPr>
          <w:rFonts w:ascii="Times New Roman" w:hAnsi="Times New Roman" w:cs="Times New Roman"/>
          <w:b/>
          <w:bCs/>
          <w:sz w:val="20"/>
          <w:szCs w:val="22"/>
        </w:rPr>
        <w:t>1 lentelė. „Informacija apie tiekėją“</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678"/>
      </w:tblGrid>
      <w:tr w:rsidR="000608EF" w:rsidRPr="004C392F" w14:paraId="243CDD09" w14:textId="77777777" w:rsidTr="006B1913">
        <w:tc>
          <w:tcPr>
            <w:tcW w:w="5098" w:type="dxa"/>
            <w:tcBorders>
              <w:top w:val="single" w:sz="4" w:space="0" w:color="auto"/>
              <w:left w:val="single" w:sz="4" w:space="0" w:color="auto"/>
              <w:bottom w:val="single" w:sz="4" w:space="0" w:color="auto"/>
              <w:right w:val="single" w:sz="4" w:space="0" w:color="auto"/>
            </w:tcBorders>
            <w:hideMark/>
          </w:tcPr>
          <w:p w14:paraId="217B116F" w14:textId="4F518265" w:rsidR="000608EF" w:rsidRPr="004C392F" w:rsidRDefault="000608EF" w:rsidP="00E56BA8">
            <w:pPr>
              <w:spacing w:after="0" w:line="240" w:lineRule="auto"/>
              <w:rPr>
                <w:rFonts w:ascii="Times New Roman" w:hAnsi="Times New Roman" w:cs="Times New Roman"/>
                <w:sz w:val="22"/>
                <w:szCs w:val="22"/>
              </w:rPr>
            </w:pPr>
            <w:r w:rsidRPr="004C392F">
              <w:rPr>
                <w:rFonts w:ascii="Times New Roman" w:hAnsi="Times New Roman" w:cs="Times New Roman"/>
                <w:sz w:val="22"/>
                <w:szCs w:val="22"/>
              </w:rPr>
              <w:t xml:space="preserve">Tiekėjo arba </w:t>
            </w:r>
            <w:r w:rsidR="007F4F75" w:rsidRPr="004C392F">
              <w:rPr>
                <w:rFonts w:ascii="Times New Roman" w:hAnsi="Times New Roman" w:cs="Times New Roman"/>
                <w:sz w:val="22"/>
                <w:szCs w:val="22"/>
              </w:rPr>
              <w:t>ūkio subjektų</w:t>
            </w:r>
            <w:r w:rsidRPr="004C392F">
              <w:rPr>
                <w:rFonts w:ascii="Times New Roman" w:hAnsi="Times New Roman" w:cs="Times New Roman"/>
                <w:sz w:val="22"/>
                <w:szCs w:val="22"/>
              </w:rPr>
              <w:t xml:space="preserve"> grupės </w:t>
            </w:r>
            <w:r w:rsidR="007F4F75" w:rsidRPr="004C392F">
              <w:rPr>
                <w:rFonts w:ascii="Times New Roman" w:hAnsi="Times New Roman" w:cs="Times New Roman"/>
                <w:sz w:val="22"/>
                <w:szCs w:val="22"/>
              </w:rPr>
              <w:t>dalyvių</w:t>
            </w:r>
            <w:r w:rsidRPr="004C392F">
              <w:rPr>
                <w:rFonts w:ascii="Times New Roman" w:hAnsi="Times New Roman" w:cs="Times New Roman"/>
                <w:sz w:val="22"/>
                <w:szCs w:val="22"/>
              </w:rPr>
              <w:t xml:space="preserve"> pavadinimas (-ai)</w:t>
            </w:r>
            <w:r w:rsidR="00363134" w:rsidRPr="004C392F">
              <w:rPr>
                <w:rFonts w:ascii="Times New Roman" w:hAnsi="Times New Roman" w:cs="Times New Roman"/>
                <w:sz w:val="22"/>
                <w:szCs w:val="22"/>
              </w:rPr>
              <w:t xml:space="preserve">, juridinio asmens kodas (-ai) </w:t>
            </w:r>
            <w:r w:rsidR="00363134" w:rsidRPr="004C392F">
              <w:rPr>
                <w:rFonts w:ascii="Times New Roman" w:hAnsi="Times New Roman" w:cs="Times New Roman"/>
                <w:i/>
                <w:sz w:val="22"/>
                <w:szCs w:val="22"/>
              </w:rPr>
              <w:t>(jeigu pasiūlymą teikia fizinis asmuo – verslo ar individualios veiklos pažymėjimo Nr. ar pan.)</w:t>
            </w:r>
            <w:r w:rsidR="00363134" w:rsidRPr="004C392F">
              <w:rPr>
                <w:rFonts w:ascii="Times New Roman" w:hAnsi="Times New Roman" w:cs="Times New Roman"/>
                <w:iCs/>
                <w:sz w:val="22"/>
                <w:szCs w:val="22"/>
              </w:rPr>
              <w:t>, adresas (-ai)</w:t>
            </w:r>
          </w:p>
        </w:tc>
        <w:tc>
          <w:tcPr>
            <w:tcW w:w="4678" w:type="dxa"/>
            <w:tcBorders>
              <w:top w:val="single" w:sz="4" w:space="0" w:color="auto"/>
              <w:left w:val="single" w:sz="4" w:space="0" w:color="auto"/>
              <w:bottom w:val="single" w:sz="4" w:space="0" w:color="auto"/>
              <w:right w:val="single" w:sz="4" w:space="0" w:color="auto"/>
            </w:tcBorders>
          </w:tcPr>
          <w:p w14:paraId="095886ED" w14:textId="77777777" w:rsidR="000608EF" w:rsidRPr="004C392F" w:rsidRDefault="000608EF" w:rsidP="00E56BA8">
            <w:pPr>
              <w:spacing w:after="0" w:line="240" w:lineRule="auto"/>
              <w:rPr>
                <w:rFonts w:ascii="Times New Roman" w:hAnsi="Times New Roman" w:cs="Times New Roman"/>
                <w:sz w:val="22"/>
                <w:szCs w:val="22"/>
              </w:rPr>
            </w:pPr>
          </w:p>
        </w:tc>
      </w:tr>
      <w:tr w:rsidR="000608EF" w:rsidRPr="004C392F" w14:paraId="4A6E51FE" w14:textId="77777777" w:rsidTr="006B1913">
        <w:tc>
          <w:tcPr>
            <w:tcW w:w="5098" w:type="dxa"/>
            <w:tcBorders>
              <w:top w:val="single" w:sz="4" w:space="0" w:color="auto"/>
              <w:left w:val="single" w:sz="4" w:space="0" w:color="auto"/>
              <w:bottom w:val="single" w:sz="4" w:space="0" w:color="auto"/>
              <w:right w:val="single" w:sz="4" w:space="0" w:color="auto"/>
            </w:tcBorders>
          </w:tcPr>
          <w:p w14:paraId="06A9F8A6" w14:textId="4704B317" w:rsidR="000608EF" w:rsidRPr="004C392F" w:rsidRDefault="007F4F75" w:rsidP="00E56BA8">
            <w:pPr>
              <w:spacing w:after="0" w:line="240" w:lineRule="auto"/>
              <w:rPr>
                <w:rFonts w:ascii="Times New Roman" w:hAnsi="Times New Roman" w:cs="Times New Roman"/>
                <w:sz w:val="22"/>
                <w:szCs w:val="22"/>
              </w:rPr>
            </w:pPr>
            <w:r w:rsidRPr="004C392F">
              <w:rPr>
                <w:rFonts w:ascii="Times New Roman" w:eastAsia="Calibri" w:hAnsi="Times New Roman" w:cs="Times New Roman"/>
                <w:sz w:val="22"/>
                <w:szCs w:val="22"/>
              </w:rPr>
              <w:t xml:space="preserve">Ūkio subjektų </w:t>
            </w:r>
            <w:r w:rsidR="000608EF" w:rsidRPr="004C392F">
              <w:rPr>
                <w:rFonts w:ascii="Times New Roman" w:eastAsia="Calibri" w:hAnsi="Times New Roman" w:cs="Times New Roman"/>
                <w:sz w:val="22"/>
                <w:szCs w:val="22"/>
              </w:rPr>
              <w:t xml:space="preserve">grupės </w:t>
            </w:r>
            <w:r w:rsidRPr="004C392F">
              <w:rPr>
                <w:rFonts w:ascii="Times New Roman" w:eastAsia="Calibri" w:hAnsi="Times New Roman" w:cs="Times New Roman"/>
                <w:sz w:val="22"/>
                <w:szCs w:val="22"/>
              </w:rPr>
              <w:t>dalyvis</w:t>
            </w:r>
            <w:r w:rsidR="000608EF" w:rsidRPr="004C392F">
              <w:rPr>
                <w:rFonts w:ascii="Times New Roman" w:eastAsia="Calibri" w:hAnsi="Times New Roman" w:cs="Times New Roman"/>
                <w:sz w:val="22"/>
                <w:szCs w:val="22"/>
              </w:rPr>
              <w:t xml:space="preserve">, atstovaujantis arba vadovaujantis </w:t>
            </w:r>
            <w:r w:rsidRPr="004C392F">
              <w:rPr>
                <w:rFonts w:ascii="Times New Roman" w:eastAsia="Calibri" w:hAnsi="Times New Roman" w:cs="Times New Roman"/>
                <w:sz w:val="22"/>
                <w:szCs w:val="22"/>
              </w:rPr>
              <w:t xml:space="preserve">ūkio subjektų </w:t>
            </w:r>
            <w:r w:rsidR="000608EF" w:rsidRPr="004C392F">
              <w:rPr>
                <w:rFonts w:ascii="Times New Roman" w:eastAsia="Calibri" w:hAnsi="Times New Roman" w:cs="Times New Roman"/>
                <w:sz w:val="22"/>
                <w:szCs w:val="22"/>
              </w:rPr>
              <w:t xml:space="preserve">grupei </w:t>
            </w:r>
            <w:r w:rsidR="000608EF" w:rsidRPr="004C392F">
              <w:rPr>
                <w:rFonts w:ascii="Times New Roman" w:hAnsi="Times New Roman" w:cs="Times New Roman"/>
                <w:i/>
                <w:sz w:val="22"/>
                <w:szCs w:val="22"/>
              </w:rPr>
              <w:t>(pildoma, jei pasiūlymą teikia tiekėjų grupė)</w:t>
            </w:r>
          </w:p>
        </w:tc>
        <w:tc>
          <w:tcPr>
            <w:tcW w:w="4678" w:type="dxa"/>
            <w:tcBorders>
              <w:top w:val="single" w:sz="4" w:space="0" w:color="auto"/>
              <w:left w:val="single" w:sz="4" w:space="0" w:color="auto"/>
              <w:bottom w:val="single" w:sz="4" w:space="0" w:color="auto"/>
              <w:right w:val="single" w:sz="4" w:space="0" w:color="auto"/>
            </w:tcBorders>
          </w:tcPr>
          <w:p w14:paraId="41B4A6C3" w14:textId="77777777" w:rsidR="000608EF" w:rsidRPr="004C392F" w:rsidRDefault="000608EF" w:rsidP="00E56BA8">
            <w:pPr>
              <w:spacing w:after="0" w:line="240" w:lineRule="auto"/>
              <w:rPr>
                <w:rFonts w:ascii="Times New Roman" w:hAnsi="Times New Roman" w:cs="Times New Roman"/>
                <w:sz w:val="22"/>
                <w:szCs w:val="22"/>
              </w:rPr>
            </w:pPr>
          </w:p>
        </w:tc>
      </w:tr>
      <w:tr w:rsidR="000608EF" w:rsidRPr="004C392F" w14:paraId="56D9A741" w14:textId="77777777" w:rsidTr="006B1913">
        <w:tc>
          <w:tcPr>
            <w:tcW w:w="5098" w:type="dxa"/>
            <w:tcBorders>
              <w:top w:val="single" w:sz="4" w:space="0" w:color="auto"/>
              <w:left w:val="single" w:sz="4" w:space="0" w:color="auto"/>
              <w:bottom w:val="single" w:sz="4" w:space="0" w:color="auto"/>
              <w:right w:val="single" w:sz="4" w:space="0" w:color="auto"/>
            </w:tcBorders>
          </w:tcPr>
          <w:p w14:paraId="054C5E3C" w14:textId="77777777" w:rsidR="000608EF" w:rsidRPr="004C392F" w:rsidRDefault="000608EF" w:rsidP="00E56BA8">
            <w:pPr>
              <w:spacing w:after="0" w:line="240" w:lineRule="auto"/>
              <w:rPr>
                <w:rFonts w:ascii="Times New Roman" w:hAnsi="Times New Roman" w:cs="Times New Roman"/>
                <w:sz w:val="22"/>
                <w:szCs w:val="22"/>
              </w:rPr>
            </w:pPr>
            <w:r w:rsidRPr="004C392F">
              <w:rPr>
                <w:rFonts w:ascii="Times New Roman" w:hAnsi="Times New Roman" w:cs="Times New Roman"/>
                <w:sz w:val="22"/>
                <w:szCs w:val="22"/>
              </w:rPr>
              <w:t>Asmens, įgalioto bendrauti su perkančiąją organizacija, kontaktinė informacija (vardas, pavardė, tel., faks., el. p., adresas)</w:t>
            </w:r>
          </w:p>
        </w:tc>
        <w:tc>
          <w:tcPr>
            <w:tcW w:w="4678" w:type="dxa"/>
            <w:tcBorders>
              <w:top w:val="single" w:sz="4" w:space="0" w:color="auto"/>
              <w:left w:val="single" w:sz="4" w:space="0" w:color="auto"/>
              <w:bottom w:val="single" w:sz="4" w:space="0" w:color="auto"/>
              <w:right w:val="single" w:sz="4" w:space="0" w:color="auto"/>
            </w:tcBorders>
          </w:tcPr>
          <w:p w14:paraId="5DC7D8EB" w14:textId="77777777" w:rsidR="000608EF" w:rsidRPr="004C392F" w:rsidRDefault="000608EF" w:rsidP="00E56BA8">
            <w:pPr>
              <w:spacing w:after="0" w:line="240" w:lineRule="auto"/>
              <w:rPr>
                <w:rFonts w:ascii="Times New Roman" w:hAnsi="Times New Roman" w:cs="Times New Roman"/>
                <w:sz w:val="22"/>
                <w:szCs w:val="22"/>
              </w:rPr>
            </w:pPr>
          </w:p>
        </w:tc>
      </w:tr>
    </w:tbl>
    <w:p w14:paraId="76F25A6D" w14:textId="77777777" w:rsidR="000608EF" w:rsidRPr="004C392F" w:rsidRDefault="000608EF" w:rsidP="00E56BA8">
      <w:pPr>
        <w:spacing w:after="0" w:line="240" w:lineRule="auto"/>
        <w:rPr>
          <w:rFonts w:ascii="Times New Roman" w:hAnsi="Times New Roman" w:cs="Times New Roman"/>
          <w:iCs/>
          <w:sz w:val="22"/>
          <w:szCs w:val="22"/>
        </w:rPr>
      </w:pPr>
    </w:p>
    <w:p w14:paraId="1EBA8970" w14:textId="77777777" w:rsidR="004C392F" w:rsidRPr="004C392F" w:rsidRDefault="000608EF" w:rsidP="005D1498">
      <w:pPr>
        <w:pStyle w:val="Sraopastraipa"/>
        <w:numPr>
          <w:ilvl w:val="0"/>
          <w:numId w:val="9"/>
        </w:numPr>
        <w:tabs>
          <w:tab w:val="left" w:pos="426"/>
        </w:tabs>
        <w:spacing w:after="0" w:line="240" w:lineRule="auto"/>
        <w:ind w:left="0" w:firstLine="0"/>
        <w:jc w:val="center"/>
        <w:rPr>
          <w:rFonts w:ascii="Times New Roman" w:hAnsi="Times New Roman" w:cs="Times New Roman"/>
          <w:b/>
          <w:bCs/>
          <w:sz w:val="22"/>
          <w:szCs w:val="22"/>
        </w:rPr>
      </w:pPr>
      <w:bookmarkStart w:id="5" w:name="_Toc329443227"/>
      <w:r w:rsidRPr="004C392F">
        <w:rPr>
          <w:rFonts w:ascii="Times New Roman" w:hAnsi="Times New Roman" w:cs="Times New Roman"/>
          <w:b/>
          <w:bCs/>
          <w:sz w:val="24"/>
          <w:szCs w:val="22"/>
        </w:rPr>
        <w:t>INFORMACIJA APIE ŪKIO SUBJEKTUS</w:t>
      </w:r>
      <w:bookmarkEnd w:id="5"/>
      <w:r w:rsidR="00AF1844" w:rsidRPr="004C392F">
        <w:rPr>
          <w:rFonts w:ascii="Times New Roman" w:hAnsi="Times New Roman" w:cs="Times New Roman"/>
          <w:b/>
          <w:bCs/>
          <w:sz w:val="24"/>
          <w:szCs w:val="22"/>
        </w:rPr>
        <w:t>, KURIŲ PAJĖGUMAIS TIEKĖJAS REMIASI, KAD ATITIKTŲ PERKANČIOSIOS ORGANIZACIJOS KELIAMUS KVALIFIKACIJOS REIKALAVIMUS (JEIGU TOKIE REIKALAVIMAI KELIAMI)</w:t>
      </w:r>
      <w:r w:rsidR="007C0612" w:rsidRPr="004C392F">
        <w:rPr>
          <w:rFonts w:ascii="Times New Roman" w:hAnsi="Times New Roman" w:cs="Times New Roman"/>
          <w:b/>
          <w:bCs/>
          <w:sz w:val="24"/>
          <w:szCs w:val="22"/>
        </w:rPr>
        <w:t xml:space="preserve"> </w:t>
      </w:r>
    </w:p>
    <w:p w14:paraId="4A84046E" w14:textId="5207B1C5" w:rsidR="000608EF" w:rsidRPr="004C392F" w:rsidRDefault="007C0612" w:rsidP="004C392F">
      <w:pPr>
        <w:pStyle w:val="Sraopastraipa"/>
        <w:tabs>
          <w:tab w:val="left" w:pos="426"/>
        </w:tabs>
        <w:spacing w:after="0" w:line="240" w:lineRule="auto"/>
        <w:ind w:left="0"/>
        <w:jc w:val="center"/>
        <w:rPr>
          <w:rFonts w:ascii="Times New Roman" w:hAnsi="Times New Roman" w:cs="Times New Roman"/>
          <w:b/>
          <w:bCs/>
          <w:sz w:val="22"/>
          <w:szCs w:val="22"/>
        </w:rPr>
      </w:pPr>
      <w:r w:rsidRPr="004C392F">
        <w:rPr>
          <w:rFonts w:ascii="Times New Roman" w:hAnsi="Times New Roman" w:cs="Times New Roman"/>
          <w:b/>
          <w:bCs/>
          <w:sz w:val="22"/>
          <w:szCs w:val="22"/>
        </w:rPr>
        <w:t>(</w:t>
      </w:r>
      <w:r w:rsidRPr="004C392F">
        <w:rPr>
          <w:rFonts w:ascii="Times New Roman" w:hAnsi="Times New Roman" w:cs="Times New Roman"/>
          <w:b/>
          <w:bCs/>
          <w:i/>
          <w:iCs/>
          <w:sz w:val="22"/>
          <w:szCs w:val="22"/>
        </w:rPr>
        <w:t>nurodomi ir kvazisubtiekėjai – fiziniai asmenys, kuriuos ketinama įdarbinti pirkimo laimėjimo atveju)</w:t>
      </w:r>
    </w:p>
    <w:p w14:paraId="643034F3" w14:textId="191FCEAE" w:rsidR="00C23DFD" w:rsidRDefault="00C23DFD" w:rsidP="00200F5D">
      <w:pPr>
        <w:pStyle w:val="Sraopastraipa"/>
        <w:spacing w:after="0" w:line="240" w:lineRule="auto"/>
        <w:ind w:left="0"/>
        <w:jc w:val="center"/>
        <w:rPr>
          <w:rFonts w:ascii="Times New Roman" w:hAnsi="Times New Roman" w:cs="Times New Roman"/>
          <w:i/>
          <w:iCs/>
          <w:sz w:val="22"/>
          <w:szCs w:val="22"/>
        </w:rPr>
      </w:pPr>
      <w:r w:rsidRPr="004C392F">
        <w:rPr>
          <w:rFonts w:ascii="Times New Roman" w:hAnsi="Times New Roman" w:cs="Times New Roman"/>
          <w:i/>
          <w:iCs/>
          <w:sz w:val="22"/>
          <w:szCs w:val="22"/>
        </w:rPr>
        <w:t xml:space="preserve">(pildoma, jei tiekėjas pasitelkia kitų ūkio subjektų </w:t>
      </w:r>
      <w:r w:rsidR="00DF5705" w:rsidRPr="004C392F">
        <w:rPr>
          <w:rFonts w:ascii="Times New Roman" w:hAnsi="Times New Roman" w:cs="Times New Roman"/>
          <w:i/>
          <w:iCs/>
          <w:sz w:val="22"/>
          <w:szCs w:val="22"/>
        </w:rPr>
        <w:t>pajėgumais</w:t>
      </w:r>
      <w:r w:rsidRPr="004C392F">
        <w:rPr>
          <w:rFonts w:ascii="Times New Roman" w:hAnsi="Times New Roman" w:cs="Times New Roman"/>
          <w:i/>
          <w:iCs/>
          <w:sz w:val="22"/>
          <w:szCs w:val="22"/>
        </w:rPr>
        <w:t xml:space="preserve"> pagal VPĮ 49 str.)</w:t>
      </w:r>
    </w:p>
    <w:p w14:paraId="7448B868" w14:textId="77777777" w:rsidR="00993837" w:rsidRDefault="00993837" w:rsidP="00200F5D">
      <w:pPr>
        <w:pStyle w:val="Sraopastraipa"/>
        <w:spacing w:after="0" w:line="240" w:lineRule="auto"/>
        <w:ind w:left="0"/>
        <w:jc w:val="center"/>
        <w:rPr>
          <w:rFonts w:ascii="Times New Roman" w:hAnsi="Times New Roman" w:cs="Times New Roman"/>
          <w:i/>
          <w:iCs/>
          <w:sz w:val="22"/>
          <w:szCs w:val="22"/>
        </w:rPr>
      </w:pPr>
    </w:p>
    <w:p w14:paraId="3F1F6125" w14:textId="6310DDF4" w:rsidR="006D0573" w:rsidRPr="004C392F" w:rsidRDefault="00993837" w:rsidP="00200F5D">
      <w:pPr>
        <w:pStyle w:val="Sraopastraipa"/>
        <w:spacing w:after="0" w:line="240" w:lineRule="auto"/>
        <w:ind w:left="0"/>
        <w:jc w:val="center"/>
        <w:rPr>
          <w:rFonts w:ascii="Times New Roman" w:hAnsi="Times New Roman" w:cs="Times New Roman"/>
          <w:i/>
          <w:iCs/>
          <w:sz w:val="22"/>
          <w:szCs w:val="22"/>
        </w:rPr>
      </w:pPr>
      <w:r w:rsidRPr="00F2243D">
        <w:rPr>
          <w:rFonts w:ascii="Times New Roman" w:hAnsi="Times New Roman" w:cs="Times New Roman"/>
          <w:b/>
          <w:iCs/>
          <w:sz w:val="20"/>
          <w:szCs w:val="22"/>
        </w:rPr>
        <w:t>2 lentelė</w:t>
      </w:r>
      <w:r>
        <w:rPr>
          <w:rFonts w:ascii="Times New Roman" w:hAnsi="Times New Roman" w:cs="Times New Roman"/>
          <w:b/>
          <w:iCs/>
          <w:sz w:val="20"/>
          <w:szCs w:val="22"/>
        </w:rPr>
        <w:t>. „</w:t>
      </w:r>
      <w:r w:rsidRPr="00F2243D">
        <w:rPr>
          <w:rFonts w:ascii="Times New Roman" w:hAnsi="Times New Roman" w:cs="Times New Roman"/>
          <w:b/>
          <w:iCs/>
          <w:sz w:val="20"/>
          <w:szCs w:val="22"/>
        </w:rPr>
        <w:t>Informacija apie ūkio subjektus, kurių pajėgumais tiekėjas remiasi, kad atitiktų perkančiosios organizacijos keliamus kvalifikacijos reikalavimus</w:t>
      </w:r>
      <w:r>
        <w:rPr>
          <w:rFonts w:ascii="Times New Roman" w:hAnsi="Times New Roman" w:cs="Times New Roman"/>
          <w:b/>
          <w:iCs/>
          <w:sz w:val="20"/>
          <w:szCs w:val="22"/>
        </w:rPr>
        <w:t>“</w:t>
      </w:r>
    </w:p>
    <w:tbl>
      <w:tblPr>
        <w:tblStyle w:val="Lentelstinklelis"/>
        <w:tblW w:w="9776" w:type="dxa"/>
        <w:tblInd w:w="0" w:type="dxa"/>
        <w:tblLook w:val="04A0" w:firstRow="1" w:lastRow="0" w:firstColumn="1" w:lastColumn="0" w:noHBand="0" w:noVBand="1"/>
      </w:tblPr>
      <w:tblGrid>
        <w:gridCol w:w="553"/>
        <w:gridCol w:w="2561"/>
        <w:gridCol w:w="3544"/>
        <w:gridCol w:w="3118"/>
      </w:tblGrid>
      <w:tr w:rsidR="003F139A" w:rsidRPr="004C392F" w14:paraId="10B61A21" w14:textId="77777777" w:rsidTr="006B1913">
        <w:tc>
          <w:tcPr>
            <w:tcW w:w="553" w:type="dxa"/>
            <w:shd w:val="clear" w:color="auto" w:fill="D9E2F3" w:themeFill="accent1" w:themeFillTint="33"/>
            <w:vAlign w:val="center"/>
          </w:tcPr>
          <w:p w14:paraId="42F34543" w14:textId="77777777" w:rsidR="003F139A" w:rsidRPr="006B1913" w:rsidRDefault="003F139A" w:rsidP="006B1913">
            <w:pPr>
              <w:jc w:val="center"/>
              <w:rPr>
                <w:rFonts w:hAnsi="Times New Roman" w:cs="Times New Roman"/>
                <w:b/>
              </w:rPr>
            </w:pPr>
            <w:r w:rsidRPr="006B1913">
              <w:rPr>
                <w:rFonts w:hAnsi="Times New Roman" w:cs="Times New Roman"/>
                <w:b/>
              </w:rPr>
              <w:t>Eil. Nr.</w:t>
            </w:r>
          </w:p>
        </w:tc>
        <w:tc>
          <w:tcPr>
            <w:tcW w:w="2561" w:type="dxa"/>
            <w:shd w:val="clear" w:color="auto" w:fill="D9E2F3" w:themeFill="accent1" w:themeFillTint="33"/>
          </w:tcPr>
          <w:p w14:paraId="09B4ECDE" w14:textId="0AA82A8C" w:rsidR="003F139A" w:rsidRPr="006B1913" w:rsidRDefault="003F139A" w:rsidP="006B1913">
            <w:pPr>
              <w:jc w:val="center"/>
              <w:rPr>
                <w:rFonts w:hAnsi="Times New Roman" w:cs="Times New Roman"/>
                <w:b/>
              </w:rPr>
            </w:pPr>
            <w:r w:rsidRPr="006B1913">
              <w:rPr>
                <w:rFonts w:hAnsi="Times New Roman" w:cs="Times New Roman"/>
                <w:b/>
              </w:rPr>
              <w:t>Ūkio subjekto pavadinimas, juridinio asmens kodas, adresas</w:t>
            </w:r>
          </w:p>
        </w:tc>
        <w:tc>
          <w:tcPr>
            <w:tcW w:w="3544" w:type="dxa"/>
            <w:shd w:val="clear" w:color="auto" w:fill="D9E2F3" w:themeFill="accent1" w:themeFillTint="33"/>
          </w:tcPr>
          <w:p w14:paraId="2D81D2DF" w14:textId="345A48F5" w:rsidR="003F139A" w:rsidRPr="006B1913" w:rsidRDefault="003F139A" w:rsidP="006B1913">
            <w:pPr>
              <w:jc w:val="center"/>
              <w:rPr>
                <w:rFonts w:hAnsi="Times New Roman" w:cs="Times New Roman"/>
                <w:b/>
              </w:rPr>
            </w:pPr>
            <w:r w:rsidRPr="006B1913">
              <w:rPr>
                <w:rFonts w:hAnsi="Times New Roman" w:cs="Times New Roman"/>
                <w:b/>
              </w:rPr>
              <w:t>Nuoroda į skelbimo apie pirkimą punkto sąlygą, kuriai atitikti remiamasi ūkio subjekto pajėgumais</w:t>
            </w:r>
          </w:p>
        </w:tc>
        <w:tc>
          <w:tcPr>
            <w:tcW w:w="3118" w:type="dxa"/>
            <w:shd w:val="clear" w:color="auto" w:fill="D9E2F3" w:themeFill="accent1" w:themeFillTint="33"/>
          </w:tcPr>
          <w:p w14:paraId="7CEFA5BC" w14:textId="628F8EF1" w:rsidR="003F139A" w:rsidRPr="006B1913" w:rsidRDefault="00403C4D" w:rsidP="006B1913">
            <w:pPr>
              <w:jc w:val="center"/>
              <w:rPr>
                <w:rFonts w:hAnsi="Times New Roman" w:cs="Times New Roman"/>
                <w:b/>
              </w:rPr>
            </w:pPr>
            <w:r w:rsidRPr="006B1913">
              <w:rPr>
                <w:rFonts w:hAnsi="Times New Roman" w:cs="Times New Roman"/>
                <w:b/>
              </w:rPr>
              <w:t>S</w:t>
            </w:r>
            <w:r w:rsidR="003F139A" w:rsidRPr="006B1913">
              <w:rPr>
                <w:rFonts w:hAnsi="Times New Roman" w:cs="Times New Roman"/>
                <w:b/>
              </w:rPr>
              <w:t>utarties objekto dalies, perduodamos vykdyti subtiekėjui, aprašymas</w:t>
            </w:r>
          </w:p>
        </w:tc>
      </w:tr>
      <w:tr w:rsidR="003F139A" w:rsidRPr="004C392F" w14:paraId="5733A8FF" w14:textId="77777777" w:rsidTr="006B1913">
        <w:tc>
          <w:tcPr>
            <w:tcW w:w="553" w:type="dxa"/>
          </w:tcPr>
          <w:p w14:paraId="35152F24" w14:textId="47676A2C" w:rsidR="003F139A" w:rsidRPr="006B1913" w:rsidRDefault="00154730" w:rsidP="00E56BA8">
            <w:pPr>
              <w:rPr>
                <w:rFonts w:hAnsi="Times New Roman" w:cs="Times New Roman"/>
                <w:bCs/>
              </w:rPr>
            </w:pPr>
            <w:r w:rsidRPr="006B1913">
              <w:rPr>
                <w:rFonts w:hAnsi="Times New Roman" w:cs="Times New Roman"/>
                <w:bCs/>
              </w:rPr>
              <w:t>1.</w:t>
            </w:r>
          </w:p>
        </w:tc>
        <w:tc>
          <w:tcPr>
            <w:tcW w:w="2561" w:type="dxa"/>
          </w:tcPr>
          <w:p w14:paraId="08BE590A" w14:textId="77777777" w:rsidR="003F139A" w:rsidRPr="006B1913" w:rsidRDefault="003F139A" w:rsidP="00E56BA8">
            <w:pPr>
              <w:rPr>
                <w:rFonts w:hAnsi="Times New Roman" w:cs="Times New Roman"/>
                <w:bCs/>
              </w:rPr>
            </w:pPr>
          </w:p>
        </w:tc>
        <w:tc>
          <w:tcPr>
            <w:tcW w:w="3544" w:type="dxa"/>
          </w:tcPr>
          <w:p w14:paraId="16A7F9ED" w14:textId="77777777" w:rsidR="003F139A" w:rsidRPr="006B1913" w:rsidRDefault="003F139A" w:rsidP="00E56BA8">
            <w:pPr>
              <w:rPr>
                <w:rFonts w:hAnsi="Times New Roman" w:cs="Times New Roman"/>
                <w:bCs/>
              </w:rPr>
            </w:pPr>
          </w:p>
        </w:tc>
        <w:tc>
          <w:tcPr>
            <w:tcW w:w="3118" w:type="dxa"/>
          </w:tcPr>
          <w:p w14:paraId="096A89C3" w14:textId="68837838" w:rsidR="003F139A" w:rsidRPr="006B1913" w:rsidRDefault="003F139A" w:rsidP="006B1913">
            <w:pPr>
              <w:rPr>
                <w:rFonts w:hAnsi="Times New Roman" w:cs="Times New Roman"/>
                <w:bCs/>
              </w:rPr>
            </w:pPr>
          </w:p>
        </w:tc>
      </w:tr>
      <w:tr w:rsidR="00154730" w:rsidRPr="004C392F" w14:paraId="76FD154D" w14:textId="77777777" w:rsidTr="006B1913">
        <w:tc>
          <w:tcPr>
            <w:tcW w:w="553" w:type="dxa"/>
          </w:tcPr>
          <w:p w14:paraId="31108889" w14:textId="6F7A2DCE" w:rsidR="00154730" w:rsidRPr="006B1913" w:rsidRDefault="00154730" w:rsidP="00E56BA8">
            <w:pPr>
              <w:rPr>
                <w:rFonts w:hAnsi="Times New Roman" w:cs="Times New Roman"/>
                <w:bCs/>
              </w:rPr>
            </w:pPr>
          </w:p>
        </w:tc>
        <w:tc>
          <w:tcPr>
            <w:tcW w:w="2561" w:type="dxa"/>
          </w:tcPr>
          <w:p w14:paraId="6252B587" w14:textId="77777777" w:rsidR="00154730" w:rsidRPr="006B1913" w:rsidRDefault="00154730" w:rsidP="00E56BA8">
            <w:pPr>
              <w:rPr>
                <w:rFonts w:hAnsi="Times New Roman" w:cs="Times New Roman"/>
                <w:bCs/>
              </w:rPr>
            </w:pPr>
          </w:p>
        </w:tc>
        <w:tc>
          <w:tcPr>
            <w:tcW w:w="3544" w:type="dxa"/>
          </w:tcPr>
          <w:p w14:paraId="1A0ADA01" w14:textId="77777777" w:rsidR="00154730" w:rsidRPr="006B1913" w:rsidRDefault="00154730" w:rsidP="00E56BA8">
            <w:pPr>
              <w:rPr>
                <w:rFonts w:hAnsi="Times New Roman" w:cs="Times New Roman"/>
                <w:bCs/>
              </w:rPr>
            </w:pPr>
          </w:p>
        </w:tc>
        <w:tc>
          <w:tcPr>
            <w:tcW w:w="3118" w:type="dxa"/>
          </w:tcPr>
          <w:p w14:paraId="2D5A29A9" w14:textId="77777777" w:rsidR="00154730" w:rsidRPr="006B1913" w:rsidRDefault="00154730" w:rsidP="00E56BA8">
            <w:pPr>
              <w:rPr>
                <w:rFonts w:hAnsi="Times New Roman" w:cs="Times New Roman"/>
                <w:bCs/>
              </w:rPr>
            </w:pPr>
          </w:p>
        </w:tc>
      </w:tr>
    </w:tbl>
    <w:p w14:paraId="250A7CCB" w14:textId="1E624440" w:rsidR="004C392F" w:rsidRDefault="004C392F" w:rsidP="00E56BA8">
      <w:pPr>
        <w:spacing w:after="0" w:line="240" w:lineRule="auto"/>
        <w:rPr>
          <w:rFonts w:ascii="Times New Roman" w:eastAsia="Calibri" w:hAnsi="Times New Roman" w:cs="Times New Roman"/>
          <w:color w:val="000000" w:themeColor="text1"/>
          <w:sz w:val="22"/>
          <w:szCs w:val="22"/>
        </w:rPr>
      </w:pPr>
    </w:p>
    <w:p w14:paraId="03A53829" w14:textId="31B7E869" w:rsidR="000608EF" w:rsidRPr="004C392F" w:rsidRDefault="006D6694" w:rsidP="005D1498">
      <w:pPr>
        <w:pStyle w:val="Sraopastraipa"/>
        <w:numPr>
          <w:ilvl w:val="0"/>
          <w:numId w:val="9"/>
        </w:numPr>
        <w:tabs>
          <w:tab w:val="left" w:pos="426"/>
        </w:tabs>
        <w:spacing w:after="0" w:line="240" w:lineRule="auto"/>
        <w:ind w:left="0" w:firstLine="0"/>
        <w:jc w:val="center"/>
        <w:rPr>
          <w:rFonts w:ascii="Times New Roman" w:eastAsia="Calibri" w:hAnsi="Times New Roman" w:cs="Times New Roman"/>
          <w:b/>
          <w:bCs/>
          <w:color w:val="000000" w:themeColor="text1"/>
          <w:sz w:val="24"/>
          <w:szCs w:val="22"/>
        </w:rPr>
      </w:pPr>
      <w:r w:rsidRPr="004C392F">
        <w:rPr>
          <w:rFonts w:ascii="Times New Roman" w:hAnsi="Times New Roman" w:cs="Times New Roman"/>
          <w:b/>
          <w:bCs/>
          <w:sz w:val="24"/>
          <w:szCs w:val="22"/>
        </w:rPr>
        <w:t xml:space="preserve">INFORMACIJA APIE </w:t>
      </w:r>
      <w:r w:rsidR="007C0612" w:rsidRPr="004C392F">
        <w:rPr>
          <w:rFonts w:ascii="Times New Roman" w:hAnsi="Times New Roman" w:cs="Times New Roman"/>
          <w:b/>
          <w:bCs/>
          <w:sz w:val="24"/>
          <w:szCs w:val="22"/>
        </w:rPr>
        <w:t>ŽINOM</w:t>
      </w:r>
      <w:r w:rsidRPr="004C392F">
        <w:rPr>
          <w:rFonts w:ascii="Times New Roman" w:hAnsi="Times New Roman" w:cs="Times New Roman"/>
          <w:b/>
          <w:bCs/>
          <w:sz w:val="24"/>
          <w:szCs w:val="22"/>
        </w:rPr>
        <w:t>US</w:t>
      </w:r>
      <w:r w:rsidR="007C0612" w:rsidRPr="004C392F">
        <w:rPr>
          <w:rFonts w:ascii="Times New Roman" w:hAnsi="Times New Roman" w:cs="Times New Roman"/>
          <w:b/>
          <w:bCs/>
          <w:sz w:val="24"/>
          <w:szCs w:val="22"/>
        </w:rPr>
        <w:t xml:space="preserve"> SUBTIEKĖJ</w:t>
      </w:r>
      <w:r w:rsidRPr="004C392F">
        <w:rPr>
          <w:rFonts w:ascii="Times New Roman" w:hAnsi="Times New Roman" w:cs="Times New Roman"/>
          <w:b/>
          <w:bCs/>
          <w:sz w:val="24"/>
          <w:szCs w:val="22"/>
        </w:rPr>
        <w:t>US</w:t>
      </w:r>
      <w:r w:rsidR="007C0612" w:rsidRPr="004C392F">
        <w:rPr>
          <w:rFonts w:ascii="Times New Roman" w:hAnsi="Times New Roman" w:cs="Times New Roman"/>
          <w:b/>
          <w:bCs/>
          <w:sz w:val="24"/>
          <w:szCs w:val="22"/>
        </w:rPr>
        <w:t xml:space="preserve"> IR JIEMS PERDUODAMA VYKDYTI SUTARTIES DALIS</w:t>
      </w:r>
    </w:p>
    <w:p w14:paraId="775BDCB5" w14:textId="2B18B725" w:rsidR="00C23DFD" w:rsidRDefault="00C23DFD" w:rsidP="00C23DFD">
      <w:pPr>
        <w:pStyle w:val="Sraopastraipa"/>
        <w:spacing w:after="0" w:line="240" w:lineRule="auto"/>
        <w:ind w:left="567"/>
        <w:jc w:val="center"/>
        <w:rPr>
          <w:rFonts w:ascii="Times New Roman" w:eastAsia="Calibri" w:hAnsi="Times New Roman" w:cs="Times New Roman"/>
          <w:i/>
          <w:iCs/>
          <w:color w:val="000000" w:themeColor="text1"/>
          <w:sz w:val="22"/>
          <w:szCs w:val="22"/>
        </w:rPr>
      </w:pPr>
      <w:r w:rsidRPr="004C392F">
        <w:rPr>
          <w:rFonts w:ascii="Times New Roman" w:eastAsia="Calibri" w:hAnsi="Times New Roman" w:cs="Times New Roman"/>
          <w:i/>
          <w:iCs/>
          <w:color w:val="000000" w:themeColor="text1"/>
          <w:sz w:val="22"/>
          <w:szCs w:val="22"/>
        </w:rPr>
        <w:t>(pildoma, jei tiekėjas pasitelkia subtiekėjus)</w:t>
      </w:r>
    </w:p>
    <w:p w14:paraId="2ACF46B2" w14:textId="77777777" w:rsidR="00993837" w:rsidRPr="00993837" w:rsidRDefault="00993837" w:rsidP="00993837">
      <w:pPr>
        <w:spacing w:after="0" w:line="240" w:lineRule="auto"/>
        <w:rPr>
          <w:rFonts w:ascii="Times New Roman" w:eastAsia="Calibri" w:hAnsi="Times New Roman" w:cs="Times New Roman"/>
          <w:i/>
          <w:iCs/>
          <w:color w:val="000000" w:themeColor="text1"/>
          <w:sz w:val="24"/>
          <w:szCs w:val="22"/>
        </w:rPr>
      </w:pPr>
    </w:p>
    <w:p w14:paraId="03975474" w14:textId="491E5110" w:rsidR="004C392F" w:rsidRPr="00993837" w:rsidRDefault="00993837" w:rsidP="00993837">
      <w:pPr>
        <w:pStyle w:val="Sraopastraipa"/>
        <w:spacing w:after="0" w:line="240" w:lineRule="auto"/>
        <w:ind w:left="567"/>
        <w:jc w:val="center"/>
        <w:rPr>
          <w:rFonts w:ascii="Times New Roman" w:eastAsia="Calibri" w:hAnsi="Times New Roman" w:cs="Times New Roman"/>
          <w:b/>
          <w:iCs/>
          <w:color w:val="000000" w:themeColor="text1"/>
          <w:sz w:val="20"/>
          <w:szCs w:val="22"/>
        </w:rPr>
      </w:pPr>
      <w:r>
        <w:rPr>
          <w:rFonts w:ascii="Times New Roman" w:eastAsia="Calibri" w:hAnsi="Times New Roman" w:cs="Times New Roman"/>
          <w:b/>
          <w:iCs/>
          <w:color w:val="000000" w:themeColor="text1"/>
          <w:sz w:val="20"/>
          <w:szCs w:val="22"/>
        </w:rPr>
        <w:t>3 lentelė. „</w:t>
      </w:r>
      <w:r w:rsidRPr="00F2243D">
        <w:rPr>
          <w:rFonts w:ascii="Times New Roman" w:eastAsia="Calibri" w:hAnsi="Times New Roman" w:cs="Times New Roman"/>
          <w:b/>
          <w:iCs/>
          <w:color w:val="000000" w:themeColor="text1"/>
          <w:sz w:val="20"/>
          <w:szCs w:val="22"/>
        </w:rPr>
        <w:t>Informacija apie žinomus subtiekėjus ir jiems perduodama vykdyti sutarties dalis</w:t>
      </w:r>
      <w:r>
        <w:rPr>
          <w:rFonts w:ascii="Times New Roman" w:eastAsia="Calibri" w:hAnsi="Times New Roman" w:cs="Times New Roman"/>
          <w:b/>
          <w:iCs/>
          <w:color w:val="000000" w:themeColor="text1"/>
          <w:sz w:val="20"/>
          <w:szCs w:val="22"/>
        </w:rPr>
        <w:t>“</w:t>
      </w:r>
    </w:p>
    <w:tbl>
      <w:tblPr>
        <w:tblStyle w:val="Lentelstinklelis"/>
        <w:tblW w:w="9776" w:type="dxa"/>
        <w:tblInd w:w="0" w:type="dxa"/>
        <w:tblLook w:val="04A0" w:firstRow="1" w:lastRow="0" w:firstColumn="1" w:lastColumn="0" w:noHBand="0" w:noVBand="1"/>
      </w:tblPr>
      <w:tblGrid>
        <w:gridCol w:w="553"/>
        <w:gridCol w:w="4120"/>
        <w:gridCol w:w="5103"/>
      </w:tblGrid>
      <w:tr w:rsidR="000608EF" w:rsidRPr="004C392F" w14:paraId="08E7300A" w14:textId="77777777" w:rsidTr="006B1913">
        <w:tc>
          <w:tcPr>
            <w:tcW w:w="553" w:type="dxa"/>
            <w:shd w:val="clear" w:color="auto" w:fill="D9E2F3" w:themeFill="accent1" w:themeFillTint="33"/>
          </w:tcPr>
          <w:p w14:paraId="7468401A" w14:textId="77777777" w:rsidR="000608EF" w:rsidRPr="006B1913" w:rsidRDefault="000608EF" w:rsidP="00E56BA8">
            <w:pPr>
              <w:rPr>
                <w:rFonts w:hAnsi="Times New Roman" w:cs="Times New Roman"/>
                <w:b/>
                <w:szCs w:val="22"/>
              </w:rPr>
            </w:pPr>
            <w:r w:rsidRPr="006B1913">
              <w:rPr>
                <w:rFonts w:hAnsi="Times New Roman" w:cs="Times New Roman"/>
                <w:b/>
                <w:szCs w:val="22"/>
              </w:rPr>
              <w:t>Eil. Nr.</w:t>
            </w:r>
          </w:p>
        </w:tc>
        <w:tc>
          <w:tcPr>
            <w:tcW w:w="4120" w:type="dxa"/>
            <w:shd w:val="clear" w:color="auto" w:fill="D9E2F3" w:themeFill="accent1" w:themeFillTint="33"/>
          </w:tcPr>
          <w:p w14:paraId="5E702306" w14:textId="01704DB0" w:rsidR="000608EF" w:rsidRPr="006B1913" w:rsidRDefault="000608EF" w:rsidP="00E56BA8">
            <w:pPr>
              <w:rPr>
                <w:rFonts w:hAnsi="Times New Roman" w:cs="Times New Roman"/>
                <w:b/>
                <w:szCs w:val="22"/>
              </w:rPr>
            </w:pPr>
            <w:r w:rsidRPr="006B1913">
              <w:rPr>
                <w:rFonts w:hAnsi="Times New Roman" w:cs="Times New Roman"/>
                <w:b/>
                <w:szCs w:val="22"/>
              </w:rPr>
              <w:t>Sub</w:t>
            </w:r>
            <w:r w:rsidR="003F139A" w:rsidRPr="006B1913">
              <w:rPr>
                <w:rFonts w:hAnsi="Times New Roman" w:cs="Times New Roman"/>
                <w:b/>
                <w:szCs w:val="22"/>
              </w:rPr>
              <w:t>tiekėjo</w:t>
            </w:r>
            <w:r w:rsidRPr="006B1913">
              <w:rPr>
                <w:rFonts w:hAnsi="Times New Roman" w:cs="Times New Roman"/>
                <w:b/>
                <w:szCs w:val="22"/>
              </w:rPr>
              <w:t xml:space="preserve"> pavadinimas</w:t>
            </w:r>
            <w:r w:rsidR="003F139A" w:rsidRPr="006B1913">
              <w:rPr>
                <w:rFonts w:hAnsi="Times New Roman" w:cs="Times New Roman"/>
                <w:b/>
                <w:szCs w:val="22"/>
              </w:rPr>
              <w:t>, juridinio asmens kodas, adresas</w:t>
            </w:r>
          </w:p>
        </w:tc>
        <w:tc>
          <w:tcPr>
            <w:tcW w:w="5103" w:type="dxa"/>
            <w:shd w:val="clear" w:color="auto" w:fill="D9E2F3" w:themeFill="accent1" w:themeFillTint="33"/>
          </w:tcPr>
          <w:p w14:paraId="0EFC8782" w14:textId="7334CFC3" w:rsidR="000608EF" w:rsidRPr="006B1913" w:rsidRDefault="00403C4D" w:rsidP="00E56BA8">
            <w:pPr>
              <w:rPr>
                <w:rFonts w:hAnsi="Times New Roman" w:cs="Times New Roman"/>
                <w:b/>
                <w:szCs w:val="22"/>
              </w:rPr>
            </w:pPr>
            <w:r w:rsidRPr="006B1913">
              <w:rPr>
                <w:rFonts w:hAnsi="Times New Roman" w:cs="Times New Roman"/>
                <w:b/>
                <w:szCs w:val="22"/>
              </w:rPr>
              <w:t>S</w:t>
            </w:r>
            <w:r w:rsidR="000608EF" w:rsidRPr="006B1913">
              <w:rPr>
                <w:rFonts w:hAnsi="Times New Roman" w:cs="Times New Roman"/>
                <w:b/>
                <w:szCs w:val="22"/>
              </w:rPr>
              <w:t>utarties objekto dalies, perduodamos vykdyti sub</w:t>
            </w:r>
            <w:r w:rsidR="003F139A" w:rsidRPr="006B1913">
              <w:rPr>
                <w:rFonts w:hAnsi="Times New Roman" w:cs="Times New Roman"/>
                <w:b/>
                <w:szCs w:val="22"/>
              </w:rPr>
              <w:t>tiekėjui</w:t>
            </w:r>
            <w:r w:rsidR="000608EF" w:rsidRPr="006B1913">
              <w:rPr>
                <w:rFonts w:hAnsi="Times New Roman" w:cs="Times New Roman"/>
                <w:b/>
                <w:szCs w:val="22"/>
              </w:rPr>
              <w:t>, aprašymas</w:t>
            </w:r>
          </w:p>
        </w:tc>
      </w:tr>
      <w:tr w:rsidR="000608EF" w:rsidRPr="004C392F" w14:paraId="06C5500E" w14:textId="77777777" w:rsidTr="006B1913">
        <w:tc>
          <w:tcPr>
            <w:tcW w:w="553" w:type="dxa"/>
          </w:tcPr>
          <w:p w14:paraId="282AB0BF" w14:textId="77777777" w:rsidR="000608EF" w:rsidRPr="004C392F" w:rsidRDefault="000608EF" w:rsidP="00762FA8">
            <w:pPr>
              <w:jc w:val="both"/>
              <w:rPr>
                <w:rFonts w:hAnsi="Times New Roman" w:cs="Times New Roman"/>
                <w:bCs/>
                <w:sz w:val="22"/>
                <w:szCs w:val="22"/>
              </w:rPr>
            </w:pPr>
            <w:r w:rsidRPr="00587253">
              <w:rPr>
                <w:rFonts w:hAnsi="Times New Roman" w:cs="Times New Roman"/>
                <w:bCs/>
                <w:szCs w:val="22"/>
              </w:rPr>
              <w:t>1.</w:t>
            </w:r>
          </w:p>
        </w:tc>
        <w:tc>
          <w:tcPr>
            <w:tcW w:w="4120" w:type="dxa"/>
          </w:tcPr>
          <w:p w14:paraId="08CB634F" w14:textId="77777777" w:rsidR="000608EF" w:rsidRPr="004C392F" w:rsidRDefault="000608EF" w:rsidP="00E56BA8">
            <w:pPr>
              <w:rPr>
                <w:rFonts w:hAnsi="Times New Roman" w:cs="Times New Roman"/>
                <w:bCs/>
                <w:sz w:val="22"/>
                <w:szCs w:val="22"/>
              </w:rPr>
            </w:pPr>
          </w:p>
        </w:tc>
        <w:tc>
          <w:tcPr>
            <w:tcW w:w="5103" w:type="dxa"/>
          </w:tcPr>
          <w:p w14:paraId="7DAD91F5" w14:textId="77777777" w:rsidR="000608EF" w:rsidRPr="004C392F" w:rsidRDefault="000608EF" w:rsidP="00E56BA8">
            <w:pPr>
              <w:rPr>
                <w:rFonts w:hAnsi="Times New Roman" w:cs="Times New Roman"/>
                <w:bCs/>
                <w:sz w:val="22"/>
                <w:szCs w:val="22"/>
              </w:rPr>
            </w:pPr>
          </w:p>
        </w:tc>
      </w:tr>
      <w:tr w:rsidR="00154730" w:rsidRPr="004C392F" w14:paraId="3004E126" w14:textId="77777777" w:rsidTr="006B1913">
        <w:tc>
          <w:tcPr>
            <w:tcW w:w="553" w:type="dxa"/>
          </w:tcPr>
          <w:p w14:paraId="00C237F0" w14:textId="77777777" w:rsidR="00154730" w:rsidRPr="004C392F" w:rsidRDefault="00154730" w:rsidP="00E56BA8">
            <w:pPr>
              <w:rPr>
                <w:rFonts w:hAnsi="Times New Roman" w:cs="Times New Roman"/>
                <w:bCs/>
                <w:sz w:val="22"/>
                <w:szCs w:val="22"/>
              </w:rPr>
            </w:pPr>
          </w:p>
        </w:tc>
        <w:tc>
          <w:tcPr>
            <w:tcW w:w="4120" w:type="dxa"/>
          </w:tcPr>
          <w:p w14:paraId="35E8AF08" w14:textId="77777777" w:rsidR="00154730" w:rsidRPr="004C392F" w:rsidRDefault="00154730" w:rsidP="00E56BA8">
            <w:pPr>
              <w:rPr>
                <w:rFonts w:hAnsi="Times New Roman" w:cs="Times New Roman"/>
                <w:bCs/>
                <w:sz w:val="22"/>
                <w:szCs w:val="22"/>
              </w:rPr>
            </w:pPr>
          </w:p>
        </w:tc>
        <w:tc>
          <w:tcPr>
            <w:tcW w:w="5103" w:type="dxa"/>
          </w:tcPr>
          <w:p w14:paraId="3A8F8C44" w14:textId="77777777" w:rsidR="00154730" w:rsidRPr="004C392F" w:rsidRDefault="00154730" w:rsidP="00E56BA8">
            <w:pPr>
              <w:rPr>
                <w:rFonts w:hAnsi="Times New Roman" w:cs="Times New Roman"/>
                <w:bCs/>
                <w:sz w:val="22"/>
                <w:szCs w:val="22"/>
              </w:rPr>
            </w:pPr>
          </w:p>
        </w:tc>
      </w:tr>
    </w:tbl>
    <w:p w14:paraId="782D9AB7" w14:textId="25F42895" w:rsidR="006B1913" w:rsidRDefault="006B1913" w:rsidP="004C392F">
      <w:pPr>
        <w:pStyle w:val="Sraopastraipa"/>
        <w:tabs>
          <w:tab w:val="left" w:pos="426"/>
        </w:tabs>
        <w:spacing w:after="0" w:line="240" w:lineRule="auto"/>
        <w:ind w:left="0"/>
        <w:rPr>
          <w:rFonts w:ascii="Times New Roman" w:hAnsi="Times New Roman" w:cs="Times New Roman"/>
          <w:b/>
          <w:bCs/>
          <w:sz w:val="24"/>
          <w:szCs w:val="22"/>
        </w:rPr>
      </w:pPr>
    </w:p>
    <w:p w14:paraId="22C599F2" w14:textId="11AFAD23" w:rsidR="00993837" w:rsidRDefault="00993837" w:rsidP="004C392F">
      <w:pPr>
        <w:pStyle w:val="Sraopastraipa"/>
        <w:tabs>
          <w:tab w:val="left" w:pos="426"/>
        </w:tabs>
        <w:spacing w:after="0" w:line="240" w:lineRule="auto"/>
        <w:ind w:left="0"/>
        <w:rPr>
          <w:rFonts w:ascii="Times New Roman" w:hAnsi="Times New Roman" w:cs="Times New Roman"/>
          <w:b/>
          <w:bCs/>
          <w:sz w:val="24"/>
          <w:szCs w:val="22"/>
        </w:rPr>
      </w:pPr>
    </w:p>
    <w:p w14:paraId="0E8293B3" w14:textId="77777777" w:rsidR="00993837" w:rsidRDefault="00993837" w:rsidP="004C392F">
      <w:pPr>
        <w:pStyle w:val="Sraopastraipa"/>
        <w:tabs>
          <w:tab w:val="left" w:pos="426"/>
        </w:tabs>
        <w:spacing w:after="0" w:line="240" w:lineRule="auto"/>
        <w:ind w:left="0"/>
        <w:rPr>
          <w:rFonts w:ascii="Times New Roman" w:hAnsi="Times New Roman" w:cs="Times New Roman"/>
          <w:b/>
          <w:bCs/>
          <w:sz w:val="24"/>
          <w:szCs w:val="22"/>
        </w:rPr>
      </w:pPr>
    </w:p>
    <w:p w14:paraId="75CAAA43" w14:textId="563F6DE5" w:rsidR="000608EF" w:rsidRDefault="007C0612" w:rsidP="00F24B43">
      <w:pPr>
        <w:pStyle w:val="Sraopastraipa"/>
        <w:numPr>
          <w:ilvl w:val="0"/>
          <w:numId w:val="9"/>
        </w:numPr>
        <w:tabs>
          <w:tab w:val="left" w:pos="426"/>
        </w:tabs>
        <w:spacing w:after="0" w:line="240" w:lineRule="auto"/>
        <w:ind w:left="0" w:firstLine="0"/>
        <w:jc w:val="center"/>
        <w:rPr>
          <w:rFonts w:ascii="Times New Roman" w:hAnsi="Times New Roman" w:cs="Times New Roman"/>
          <w:b/>
          <w:bCs/>
          <w:sz w:val="24"/>
          <w:szCs w:val="22"/>
        </w:rPr>
      </w:pPr>
      <w:r w:rsidRPr="004C392F">
        <w:rPr>
          <w:rFonts w:ascii="Times New Roman" w:hAnsi="Times New Roman" w:cs="Times New Roman"/>
          <w:b/>
          <w:bCs/>
          <w:sz w:val="24"/>
          <w:szCs w:val="22"/>
        </w:rPr>
        <w:lastRenderedPageBreak/>
        <w:t>PASIŪLYMO KAINA</w:t>
      </w:r>
    </w:p>
    <w:p w14:paraId="185A27D6" w14:textId="77777777" w:rsidR="004C392F" w:rsidRPr="004C392F" w:rsidRDefault="004C392F" w:rsidP="004C392F">
      <w:pPr>
        <w:tabs>
          <w:tab w:val="left" w:pos="426"/>
        </w:tabs>
        <w:spacing w:after="0" w:line="240" w:lineRule="auto"/>
        <w:jc w:val="center"/>
        <w:rPr>
          <w:rFonts w:ascii="Times New Roman" w:hAnsi="Times New Roman" w:cs="Times New Roman"/>
          <w:b/>
          <w:bCs/>
          <w:sz w:val="24"/>
          <w:szCs w:val="22"/>
        </w:rPr>
      </w:pPr>
    </w:p>
    <w:p w14:paraId="733C74BC" w14:textId="01CC96D0" w:rsidR="00C04FFE" w:rsidRPr="004C392F" w:rsidRDefault="00C04FFE" w:rsidP="00F24B43">
      <w:pPr>
        <w:pStyle w:val="Sraopastraipa"/>
        <w:numPr>
          <w:ilvl w:val="1"/>
          <w:numId w:val="9"/>
        </w:numPr>
        <w:tabs>
          <w:tab w:val="left" w:pos="1134"/>
        </w:tabs>
        <w:spacing w:line="20" w:lineRule="atLeast"/>
        <w:ind w:left="0" w:firstLine="567"/>
        <w:jc w:val="both"/>
        <w:rPr>
          <w:rFonts w:ascii="Times New Roman" w:eastAsiaTheme="minorHAnsi" w:hAnsi="Times New Roman" w:cs="Times New Roman"/>
          <w:bCs/>
          <w:iCs/>
          <w:sz w:val="24"/>
          <w:szCs w:val="22"/>
        </w:rPr>
      </w:pPr>
      <w:r w:rsidRPr="004C392F">
        <w:rPr>
          <w:rFonts w:ascii="Times New Roman" w:eastAsiaTheme="minorHAnsi" w:hAnsi="Times New Roman" w:cs="Times New Roman"/>
          <w:bCs/>
          <w:iCs/>
          <w:sz w:val="24"/>
          <w:szCs w:val="22"/>
        </w:rPr>
        <w:t>Pasiūlyme kaina nurodom</w:t>
      </w:r>
      <w:r w:rsidR="005C006A" w:rsidRPr="004C392F">
        <w:rPr>
          <w:rFonts w:ascii="Times New Roman" w:eastAsiaTheme="minorHAnsi" w:hAnsi="Times New Roman" w:cs="Times New Roman"/>
          <w:bCs/>
          <w:iCs/>
          <w:sz w:val="24"/>
          <w:szCs w:val="22"/>
        </w:rPr>
        <w:t>a</w:t>
      </w:r>
      <w:r w:rsidRPr="004C392F">
        <w:rPr>
          <w:rFonts w:ascii="Times New Roman" w:eastAsiaTheme="minorHAnsi" w:hAnsi="Times New Roman" w:cs="Times New Roman"/>
          <w:bCs/>
          <w:iCs/>
          <w:sz w:val="24"/>
          <w:szCs w:val="22"/>
        </w:rPr>
        <w:t xml:space="preserve"> eurais</w:t>
      </w:r>
      <w:r w:rsidRPr="004C392F">
        <w:rPr>
          <w:rFonts w:ascii="Times New Roman" w:eastAsia="Calibri" w:hAnsi="Times New Roman" w:cs="Times New Roman"/>
          <w:sz w:val="24"/>
          <w:szCs w:val="22"/>
        </w:rPr>
        <w:t>.</w:t>
      </w:r>
      <w:r w:rsidRPr="004C392F">
        <w:rPr>
          <w:rFonts w:ascii="Times New Roman" w:eastAsiaTheme="minorHAnsi" w:hAnsi="Times New Roman" w:cs="Times New Roman"/>
          <w:bCs/>
          <w:iCs/>
          <w:sz w:val="24"/>
          <w:szCs w:val="22"/>
        </w:rPr>
        <w:t xml:space="preserve"> Jeigu pasiūlymuose kainos nurodytos užsienio valiuta, jos turės būti perskaičiuojamos į eurus </w:t>
      </w:r>
      <w:r w:rsidRPr="004C392F">
        <w:rPr>
          <w:rFonts w:ascii="Times New Roman" w:hAnsi="Times New Roman" w:cs="Times New Roman"/>
          <w:sz w:val="24"/>
          <w:szCs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4C392F">
        <w:rPr>
          <w:rFonts w:ascii="Times New Roman" w:eastAsiaTheme="minorHAnsi" w:hAnsi="Times New Roman" w:cs="Times New Roman"/>
          <w:bCs/>
          <w:iCs/>
          <w:sz w:val="24"/>
          <w:szCs w:val="22"/>
        </w:rPr>
        <w:t>.</w:t>
      </w:r>
    </w:p>
    <w:p w14:paraId="6AA93495" w14:textId="18D0A0A1" w:rsidR="003B7634" w:rsidRPr="004C392F" w:rsidRDefault="00C04FFE" w:rsidP="00F24B43">
      <w:pPr>
        <w:pStyle w:val="Sraopastraipa"/>
        <w:widowControl w:val="0"/>
        <w:numPr>
          <w:ilvl w:val="1"/>
          <w:numId w:val="9"/>
        </w:numPr>
        <w:shd w:val="clear" w:color="auto" w:fill="FFFFFF"/>
        <w:tabs>
          <w:tab w:val="left" w:pos="1134"/>
        </w:tabs>
        <w:spacing w:after="0" w:line="240" w:lineRule="auto"/>
        <w:ind w:left="0" w:firstLine="567"/>
        <w:jc w:val="both"/>
        <w:rPr>
          <w:rFonts w:ascii="Times New Roman" w:hAnsi="Times New Roman" w:cs="Times New Roman"/>
          <w:sz w:val="24"/>
          <w:szCs w:val="22"/>
        </w:rPr>
      </w:pPr>
      <w:r w:rsidRPr="004C392F">
        <w:rPr>
          <w:rFonts w:ascii="Times New Roman" w:eastAsiaTheme="minorHAnsi" w:hAnsi="Times New Roman" w:cs="Times New Roman"/>
          <w:bCs/>
          <w:iCs/>
          <w:sz w:val="24"/>
          <w:szCs w:val="22"/>
        </w:rPr>
        <w:t xml:space="preserve">Apskaičiuojant kainą, turi būti atsižvelgta į visą pirkimo dokumentuose nurodytą pirkimo objekto apimtį ir reikalavimus, </w:t>
      </w:r>
      <w:r w:rsidR="009C621B" w:rsidRPr="004C392F">
        <w:rPr>
          <w:rFonts w:ascii="Times New Roman" w:eastAsiaTheme="minorHAnsi" w:hAnsi="Times New Roman" w:cs="Times New Roman"/>
          <w:bCs/>
          <w:iCs/>
          <w:sz w:val="24"/>
          <w:szCs w:val="22"/>
        </w:rPr>
        <w:t>kainos</w:t>
      </w:r>
      <w:r w:rsidRPr="004C392F">
        <w:rPr>
          <w:rFonts w:ascii="Times New Roman" w:eastAsiaTheme="minorHAnsi" w:hAnsi="Times New Roman" w:cs="Times New Roman"/>
          <w:bCs/>
          <w:iCs/>
          <w:sz w:val="24"/>
          <w:szCs w:val="22"/>
        </w:rPr>
        <w:t xml:space="preserve"> sudėtines dalis ir pan</w:t>
      </w:r>
      <w:r w:rsidR="003B7634" w:rsidRPr="004C392F">
        <w:rPr>
          <w:rFonts w:ascii="Times New Roman" w:eastAsiaTheme="minorHAnsi" w:hAnsi="Times New Roman" w:cs="Times New Roman"/>
          <w:bCs/>
          <w:iCs/>
          <w:sz w:val="24"/>
          <w:szCs w:val="22"/>
        </w:rPr>
        <w:t xml:space="preserve">. </w:t>
      </w:r>
      <w:r w:rsidR="0005295E" w:rsidRPr="004C392F">
        <w:rPr>
          <w:rFonts w:ascii="Times New Roman" w:eastAsiaTheme="minorHAnsi" w:hAnsi="Times New Roman" w:cs="Times New Roman"/>
          <w:bCs/>
          <w:iCs/>
          <w:sz w:val="24"/>
          <w:szCs w:val="22"/>
        </w:rPr>
        <w:t xml:space="preserve">PVM nurodomas atskirai. </w:t>
      </w:r>
      <w:r w:rsidRPr="004C392F">
        <w:rPr>
          <w:rFonts w:ascii="Times New Roman" w:hAnsi="Times New Roman" w:cs="Times New Roman"/>
          <w:bCs/>
          <w:sz w:val="24"/>
          <w:szCs w:val="22"/>
        </w:rPr>
        <w:t xml:space="preserve">Jei tiekėjas yra ne PVM mokėtojas, turi apie tai nurodyti pasiūlyme, nurodant </w:t>
      </w:r>
      <w:r w:rsidR="002E259F" w:rsidRPr="004C392F">
        <w:rPr>
          <w:rFonts w:ascii="Times New Roman" w:hAnsi="Times New Roman" w:cs="Times New Roman"/>
          <w:bCs/>
          <w:sz w:val="24"/>
          <w:szCs w:val="22"/>
        </w:rPr>
        <w:t>teisinį</w:t>
      </w:r>
      <w:r w:rsidRPr="004C392F">
        <w:rPr>
          <w:rFonts w:ascii="Times New Roman" w:hAnsi="Times New Roman" w:cs="Times New Roman"/>
          <w:bCs/>
          <w:sz w:val="24"/>
          <w:szCs w:val="22"/>
        </w:rPr>
        <w:t xml:space="preserve"> pagrindą. Tiekėjas turi įvertinti ar sutarties vykdymo metu netaps PVM mokėtoju. Jei tiekėjas vykdydamas sutartį taps PVM mokėtoju, pasiūlyme turi nurodyti kainą su PVM. Pasiūlymų </w:t>
      </w:r>
      <w:r w:rsidR="002E259F" w:rsidRPr="004C392F">
        <w:rPr>
          <w:rFonts w:ascii="Times New Roman" w:eastAsiaTheme="minorHAnsi" w:hAnsi="Times New Roman" w:cs="Times New Roman"/>
          <w:bCs/>
          <w:iCs/>
          <w:sz w:val="24"/>
          <w:szCs w:val="22"/>
        </w:rPr>
        <w:t xml:space="preserve">kainos </w:t>
      </w:r>
      <w:r w:rsidRPr="004C392F">
        <w:rPr>
          <w:rFonts w:ascii="Times New Roman" w:hAnsi="Times New Roman" w:cs="Times New Roman"/>
          <w:bCs/>
          <w:sz w:val="24"/>
          <w:szCs w:val="22"/>
        </w:rPr>
        <w:t xml:space="preserve">bus vertinamos ir lyginamos </w:t>
      </w:r>
      <w:r w:rsidR="006428F6" w:rsidRPr="004C392F">
        <w:rPr>
          <w:rFonts w:ascii="Times New Roman" w:hAnsi="Times New Roman" w:cs="Times New Roman"/>
          <w:bCs/>
          <w:sz w:val="24"/>
          <w:szCs w:val="22"/>
        </w:rPr>
        <w:t>be</w:t>
      </w:r>
      <w:r w:rsidRPr="004C392F">
        <w:rPr>
          <w:rFonts w:ascii="Times New Roman" w:hAnsi="Times New Roman" w:cs="Times New Roman"/>
          <w:bCs/>
          <w:sz w:val="24"/>
          <w:szCs w:val="22"/>
        </w:rPr>
        <w:t xml:space="preserve"> PVM.</w:t>
      </w:r>
      <w:r w:rsidR="003B7634" w:rsidRPr="004C392F">
        <w:rPr>
          <w:rFonts w:ascii="Times New Roman" w:eastAsia="Calibri" w:hAnsi="Times New Roman" w:cs="Times New Roman"/>
          <w:sz w:val="24"/>
          <w:szCs w:val="22"/>
        </w:rPr>
        <w:t xml:space="preserve"> Į pasiūlymo </w:t>
      </w:r>
      <w:r w:rsidR="003B7634" w:rsidRPr="004C392F">
        <w:rPr>
          <w:rFonts w:ascii="Times New Roman" w:eastAsiaTheme="minorHAnsi" w:hAnsi="Times New Roman" w:cs="Times New Roman"/>
          <w:bCs/>
          <w:iCs/>
          <w:sz w:val="24"/>
          <w:szCs w:val="22"/>
        </w:rPr>
        <w:t xml:space="preserve">kainą privalo būti </w:t>
      </w:r>
      <w:r w:rsidR="003B7634" w:rsidRPr="004C392F">
        <w:rPr>
          <w:rFonts w:ascii="Times New Roman" w:eastAsia="Arial Unicode MS" w:hAnsi="Times New Roman" w:cs="Times New Roman"/>
          <w:sz w:val="24"/>
          <w:szCs w:val="22"/>
        </w:rPr>
        <w:t>įskaičiuoti visi mokesčiai bei visos</w:t>
      </w:r>
      <w:r w:rsidR="003B7634" w:rsidRPr="004C392F">
        <w:rPr>
          <w:rFonts w:ascii="Times New Roman" w:hAnsi="Times New Roman" w:cs="Times New Roman"/>
          <w:b/>
          <w:sz w:val="24"/>
          <w:szCs w:val="22"/>
        </w:rPr>
        <w:t xml:space="preserve"> </w:t>
      </w:r>
      <w:r w:rsidR="003B7634" w:rsidRPr="004C392F">
        <w:rPr>
          <w:rFonts w:ascii="Times New Roman" w:hAnsi="Times New Roman" w:cs="Times New Roman"/>
          <w:sz w:val="24"/>
          <w:szCs w:val="22"/>
        </w:rPr>
        <w:t>kitos Tiekėjo patirtos ir (ar) galimos patirti tiesioginės ir netiesioginės išlaidos ir mokesčiai</w:t>
      </w:r>
      <w:r w:rsidR="003B7634" w:rsidRPr="004C392F">
        <w:rPr>
          <w:rFonts w:ascii="Times New Roman" w:eastAsia="Arial Unicode MS" w:hAnsi="Times New Roman" w:cs="Times New Roman"/>
          <w:sz w:val="24"/>
          <w:szCs w:val="22"/>
        </w:rPr>
        <w:t xml:space="preserve">, susiję su </w:t>
      </w:r>
      <w:r w:rsidR="00AE3EB1" w:rsidRPr="004C392F">
        <w:rPr>
          <w:rFonts w:ascii="Times New Roman" w:eastAsia="Arial Unicode MS" w:hAnsi="Times New Roman" w:cs="Times New Roman"/>
          <w:sz w:val="24"/>
          <w:szCs w:val="22"/>
        </w:rPr>
        <w:t>Paslaugų</w:t>
      </w:r>
      <w:r w:rsidR="003B7634" w:rsidRPr="004C392F">
        <w:rPr>
          <w:rFonts w:ascii="Times New Roman" w:eastAsia="Arial Unicode MS" w:hAnsi="Times New Roman" w:cs="Times New Roman"/>
          <w:sz w:val="24"/>
          <w:szCs w:val="22"/>
        </w:rPr>
        <w:t xml:space="preserve"> tiekimu,</w:t>
      </w:r>
      <w:r w:rsidR="003B7634" w:rsidRPr="004C392F">
        <w:rPr>
          <w:rFonts w:ascii="Times New Roman" w:hAnsi="Times New Roman" w:cs="Times New Roman"/>
          <w:color w:val="000000"/>
          <w:sz w:val="24"/>
          <w:szCs w:val="22"/>
        </w:rPr>
        <w:t xml:space="preserve"> įskaitant, bet neapsiribojant (išskyrus tuos atvejus, kai pirkimo </w:t>
      </w:r>
      <w:r w:rsidR="003B7634" w:rsidRPr="004C392F">
        <w:rPr>
          <w:rFonts w:ascii="Times New Roman" w:hAnsi="Times New Roman" w:cs="Times New Roman"/>
          <w:sz w:val="24"/>
          <w:szCs w:val="22"/>
        </w:rPr>
        <w:t xml:space="preserve">dokumentuose aiškiai nurodyta, kad tam tikros konkrečios išlaidos neturi būti įskaičiuotos į Sutarties kainą): </w:t>
      </w:r>
    </w:p>
    <w:p w14:paraId="16356CBC" w14:textId="77777777" w:rsidR="00180CE5" w:rsidRPr="004C392F" w:rsidRDefault="00180CE5" w:rsidP="00180CE5">
      <w:pPr>
        <w:pStyle w:val="Sraopastraipa"/>
        <w:widowControl w:val="0"/>
        <w:numPr>
          <w:ilvl w:val="2"/>
          <w:numId w:val="9"/>
        </w:numPr>
        <w:shd w:val="clear" w:color="auto" w:fill="FFFFFF"/>
        <w:spacing w:after="0" w:line="240" w:lineRule="auto"/>
        <w:ind w:hanging="513"/>
        <w:jc w:val="both"/>
        <w:rPr>
          <w:rFonts w:ascii="Times New Roman" w:hAnsi="Times New Roman" w:cs="Times New Roman"/>
          <w:sz w:val="24"/>
          <w:szCs w:val="22"/>
        </w:rPr>
      </w:pPr>
      <w:r w:rsidRPr="004C392F">
        <w:rPr>
          <w:rFonts w:ascii="Times New Roman" w:hAnsi="Times New Roman" w:cs="Times New Roman"/>
          <w:sz w:val="24"/>
          <w:szCs w:val="22"/>
        </w:rPr>
        <w:t>visas su dokumentų, kurių reikalauja Pirkėjas, rengimu ir pateikimu susijusias išlaidas;</w:t>
      </w:r>
    </w:p>
    <w:p w14:paraId="4333478A" w14:textId="77777777" w:rsidR="00180CE5" w:rsidRPr="004C392F" w:rsidRDefault="00180CE5" w:rsidP="00180CE5">
      <w:pPr>
        <w:pStyle w:val="Sraopastraipa"/>
        <w:widowControl w:val="0"/>
        <w:numPr>
          <w:ilvl w:val="2"/>
          <w:numId w:val="9"/>
        </w:numPr>
        <w:shd w:val="clear" w:color="auto" w:fill="FFFFFF"/>
        <w:spacing w:after="0" w:line="240" w:lineRule="auto"/>
        <w:ind w:hanging="513"/>
        <w:jc w:val="both"/>
        <w:rPr>
          <w:rFonts w:ascii="Times New Roman" w:hAnsi="Times New Roman" w:cs="Times New Roman"/>
          <w:sz w:val="24"/>
          <w:szCs w:val="22"/>
        </w:rPr>
      </w:pPr>
      <w:r w:rsidRPr="004C392F">
        <w:rPr>
          <w:rFonts w:ascii="Times New Roman" w:hAnsi="Times New Roman" w:cs="Times New Roman"/>
          <w:sz w:val="24"/>
          <w:szCs w:val="22"/>
        </w:rPr>
        <w:t>išlaidos licencijoms, patentams, leidimams ir pan.</w:t>
      </w:r>
    </w:p>
    <w:p w14:paraId="214C4826" w14:textId="77777777" w:rsidR="00180CE5" w:rsidRPr="004C392F" w:rsidRDefault="00180CE5" w:rsidP="00180CE5">
      <w:pPr>
        <w:pStyle w:val="Sraopastraipa"/>
        <w:widowControl w:val="0"/>
        <w:numPr>
          <w:ilvl w:val="2"/>
          <w:numId w:val="9"/>
        </w:numPr>
        <w:shd w:val="clear" w:color="auto" w:fill="FFFFFF"/>
        <w:spacing w:after="0" w:line="240" w:lineRule="auto"/>
        <w:ind w:hanging="513"/>
        <w:jc w:val="both"/>
        <w:rPr>
          <w:rFonts w:ascii="Times New Roman" w:hAnsi="Times New Roman" w:cs="Times New Roman"/>
          <w:sz w:val="24"/>
          <w:szCs w:val="22"/>
        </w:rPr>
      </w:pPr>
      <w:r w:rsidRPr="004C392F">
        <w:rPr>
          <w:rFonts w:ascii="Times New Roman" w:hAnsi="Times New Roman" w:cs="Times New Roman"/>
          <w:sz w:val="24"/>
          <w:szCs w:val="22"/>
        </w:rPr>
        <w:t>elektroninių sąskaitų teikimo išlaidos;</w:t>
      </w:r>
    </w:p>
    <w:p w14:paraId="768DDB5F" w14:textId="72ADCA97" w:rsidR="00C04FFE" w:rsidRPr="004C392F" w:rsidRDefault="00C04FFE" w:rsidP="00F24B43">
      <w:pPr>
        <w:pStyle w:val="Sraopastraipa"/>
        <w:numPr>
          <w:ilvl w:val="1"/>
          <w:numId w:val="9"/>
        </w:numPr>
        <w:tabs>
          <w:tab w:val="left" w:pos="1134"/>
        </w:tabs>
        <w:spacing w:after="0" w:line="240" w:lineRule="auto"/>
        <w:ind w:left="0" w:firstLine="567"/>
        <w:jc w:val="both"/>
        <w:rPr>
          <w:rFonts w:ascii="Times New Roman" w:hAnsi="Times New Roman" w:cs="Times New Roman"/>
          <w:smallCaps/>
          <w:sz w:val="24"/>
          <w:szCs w:val="22"/>
        </w:rPr>
      </w:pPr>
      <w:r w:rsidRPr="004C392F">
        <w:rPr>
          <w:rFonts w:ascii="Times New Roman" w:hAnsi="Times New Roman" w:cs="Times New Roman"/>
          <w:color w:val="000000"/>
          <w:sz w:val="24"/>
          <w:szCs w:val="22"/>
        </w:rPr>
        <w:t xml:space="preserve">Jeigu pasiūlyme nurodyta </w:t>
      </w:r>
      <w:r w:rsidRPr="004C392F">
        <w:rPr>
          <w:rFonts w:ascii="Times New Roman" w:eastAsiaTheme="minorHAnsi" w:hAnsi="Times New Roman" w:cs="Times New Roman"/>
          <w:bCs/>
          <w:iCs/>
          <w:sz w:val="24"/>
          <w:szCs w:val="22"/>
        </w:rPr>
        <w:t>kaina</w:t>
      </w:r>
      <w:r w:rsidRPr="004C392F">
        <w:rPr>
          <w:rFonts w:ascii="Times New Roman" w:hAnsi="Times New Roman" w:cs="Times New Roman"/>
          <w:color w:val="000000"/>
          <w:sz w:val="24"/>
          <w:szCs w:val="22"/>
        </w:rPr>
        <w:t>, išreikšt</w:t>
      </w:r>
      <w:r w:rsidR="005C006A" w:rsidRPr="004C392F">
        <w:rPr>
          <w:rFonts w:ascii="Times New Roman" w:hAnsi="Times New Roman" w:cs="Times New Roman"/>
          <w:color w:val="000000"/>
          <w:sz w:val="24"/>
          <w:szCs w:val="22"/>
        </w:rPr>
        <w:t>a</w:t>
      </w:r>
      <w:r w:rsidRPr="004C392F">
        <w:rPr>
          <w:rFonts w:ascii="Times New Roman" w:hAnsi="Times New Roman" w:cs="Times New Roman"/>
          <w:color w:val="000000"/>
          <w:sz w:val="24"/>
          <w:szCs w:val="22"/>
        </w:rPr>
        <w:t xml:space="preserve"> skaitmenimis, neatitinka </w:t>
      </w:r>
      <w:r w:rsidRPr="004C392F">
        <w:rPr>
          <w:rFonts w:ascii="Times New Roman" w:eastAsiaTheme="minorHAnsi" w:hAnsi="Times New Roman" w:cs="Times New Roman"/>
          <w:bCs/>
          <w:iCs/>
          <w:sz w:val="24"/>
          <w:szCs w:val="22"/>
        </w:rPr>
        <w:t>kainos</w:t>
      </w:r>
      <w:r w:rsidRPr="004C392F">
        <w:rPr>
          <w:rFonts w:ascii="Times New Roman" w:hAnsi="Times New Roman" w:cs="Times New Roman"/>
          <w:color w:val="000000"/>
          <w:sz w:val="24"/>
          <w:szCs w:val="22"/>
        </w:rPr>
        <w:t>, nurodyt</w:t>
      </w:r>
      <w:r w:rsidR="005C006A" w:rsidRPr="004C392F">
        <w:rPr>
          <w:rFonts w:ascii="Times New Roman" w:hAnsi="Times New Roman" w:cs="Times New Roman"/>
          <w:color w:val="000000"/>
          <w:sz w:val="24"/>
          <w:szCs w:val="22"/>
        </w:rPr>
        <w:t>os</w:t>
      </w:r>
      <w:r w:rsidRPr="004C392F">
        <w:rPr>
          <w:rFonts w:ascii="Times New Roman" w:hAnsi="Times New Roman" w:cs="Times New Roman"/>
          <w:color w:val="000000"/>
          <w:sz w:val="24"/>
          <w:szCs w:val="22"/>
        </w:rPr>
        <w:t xml:space="preserve"> žodžiais, teisinga laikoma </w:t>
      </w:r>
      <w:r w:rsidR="009C621B" w:rsidRPr="004C392F">
        <w:rPr>
          <w:rFonts w:ascii="Times New Roman" w:eastAsiaTheme="minorHAnsi" w:hAnsi="Times New Roman" w:cs="Times New Roman"/>
          <w:bCs/>
          <w:iCs/>
          <w:sz w:val="24"/>
          <w:szCs w:val="22"/>
        </w:rPr>
        <w:t>kaina</w:t>
      </w:r>
      <w:r w:rsidRPr="004C392F">
        <w:rPr>
          <w:rFonts w:ascii="Times New Roman" w:hAnsi="Times New Roman" w:cs="Times New Roman"/>
          <w:color w:val="000000"/>
          <w:sz w:val="24"/>
          <w:szCs w:val="22"/>
        </w:rPr>
        <w:t>, nurodyt</w:t>
      </w:r>
      <w:r w:rsidR="005C006A" w:rsidRPr="004C392F">
        <w:rPr>
          <w:rFonts w:ascii="Times New Roman" w:hAnsi="Times New Roman" w:cs="Times New Roman"/>
          <w:color w:val="000000"/>
          <w:sz w:val="24"/>
          <w:szCs w:val="22"/>
        </w:rPr>
        <w:t>a</w:t>
      </w:r>
      <w:r w:rsidRPr="004C392F">
        <w:rPr>
          <w:rFonts w:ascii="Times New Roman" w:hAnsi="Times New Roman" w:cs="Times New Roman"/>
          <w:color w:val="000000"/>
          <w:sz w:val="24"/>
          <w:szCs w:val="22"/>
        </w:rPr>
        <w:t xml:space="preserve"> žodžiais.</w:t>
      </w:r>
    </w:p>
    <w:p w14:paraId="4F0742C3" w14:textId="2AEC7DB4" w:rsidR="00185997" w:rsidRPr="00993837" w:rsidRDefault="005C006A" w:rsidP="00F24B43">
      <w:pPr>
        <w:pStyle w:val="Sraopastraipa"/>
        <w:numPr>
          <w:ilvl w:val="1"/>
          <w:numId w:val="9"/>
        </w:numPr>
        <w:tabs>
          <w:tab w:val="left" w:pos="1134"/>
          <w:tab w:val="left" w:pos="1276"/>
        </w:tabs>
        <w:spacing w:after="0" w:line="240" w:lineRule="auto"/>
        <w:ind w:left="0" w:firstLine="567"/>
        <w:jc w:val="both"/>
        <w:rPr>
          <w:rFonts w:ascii="Times New Roman" w:hAnsi="Times New Roman" w:cs="Times New Roman"/>
          <w:iCs/>
          <w:sz w:val="24"/>
          <w:szCs w:val="22"/>
        </w:rPr>
      </w:pPr>
      <w:r w:rsidRPr="004C392F">
        <w:rPr>
          <w:rFonts w:ascii="Times New Roman" w:hAnsi="Times New Roman" w:cs="Times New Roman"/>
          <w:iCs/>
          <w:sz w:val="24"/>
          <w:szCs w:val="22"/>
        </w:rPr>
        <w:t xml:space="preserve">Galutinė pasiūlymo kaina </w:t>
      </w:r>
      <w:r w:rsidRPr="004C392F">
        <w:rPr>
          <w:rFonts w:ascii="Times New Roman" w:eastAsiaTheme="minorHAnsi" w:hAnsi="Times New Roman" w:cs="Times New Roman"/>
          <w:bCs/>
          <w:iCs/>
          <w:sz w:val="24"/>
          <w:szCs w:val="22"/>
        </w:rPr>
        <w:t>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4D9F2F91" w14:textId="77777777" w:rsidR="00993837" w:rsidRPr="00993837" w:rsidRDefault="00993837" w:rsidP="00993837">
      <w:pPr>
        <w:tabs>
          <w:tab w:val="left" w:pos="1134"/>
          <w:tab w:val="left" w:pos="1276"/>
        </w:tabs>
        <w:spacing w:after="0" w:line="240" w:lineRule="auto"/>
        <w:jc w:val="both"/>
        <w:rPr>
          <w:rFonts w:ascii="Times New Roman" w:hAnsi="Times New Roman" w:cs="Times New Roman"/>
          <w:iCs/>
          <w:sz w:val="24"/>
          <w:szCs w:val="22"/>
        </w:rPr>
      </w:pPr>
    </w:p>
    <w:p w14:paraId="104510BB" w14:textId="679277E0" w:rsidR="00DF2FFA" w:rsidRPr="004C392F" w:rsidRDefault="00993837" w:rsidP="00993837">
      <w:pPr>
        <w:spacing w:after="0" w:line="240" w:lineRule="auto"/>
        <w:jc w:val="center"/>
        <w:rPr>
          <w:rFonts w:ascii="Times New Roman" w:hAnsi="Times New Roman" w:cs="Times New Roman"/>
          <w:iCs/>
          <w:sz w:val="22"/>
          <w:szCs w:val="22"/>
        </w:rPr>
      </w:pPr>
      <w:r w:rsidRPr="00F2243D">
        <w:rPr>
          <w:rFonts w:ascii="Times New Roman" w:hAnsi="Times New Roman" w:cs="Times New Roman"/>
          <w:b/>
          <w:iCs/>
          <w:sz w:val="20"/>
          <w:szCs w:val="20"/>
        </w:rPr>
        <w:t xml:space="preserve">4 lentelė. </w:t>
      </w:r>
      <w:r>
        <w:rPr>
          <w:rFonts w:ascii="Times New Roman" w:hAnsi="Times New Roman" w:cs="Times New Roman"/>
          <w:b/>
          <w:iCs/>
          <w:sz w:val="20"/>
          <w:szCs w:val="20"/>
        </w:rPr>
        <w:t>„Pasiūlymo kaina</w:t>
      </w:r>
      <w:r>
        <w:rPr>
          <w:rFonts w:ascii="Times New Roman" w:hAnsi="Times New Roman" w:cs="Times New Roman"/>
          <w:b/>
          <w:iCs/>
          <w:sz w:val="20"/>
          <w:szCs w:val="20"/>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985"/>
        <w:gridCol w:w="2410"/>
        <w:gridCol w:w="2126"/>
      </w:tblGrid>
      <w:tr w:rsidR="00532217" w:rsidRPr="004C392F" w14:paraId="6758250B" w14:textId="3578FD44" w:rsidTr="00532217">
        <w:tc>
          <w:tcPr>
            <w:tcW w:w="567" w:type="dxa"/>
            <w:shd w:val="clear" w:color="auto" w:fill="C6D9F1"/>
            <w:vAlign w:val="center"/>
          </w:tcPr>
          <w:p w14:paraId="1BF2DC9A" w14:textId="77777777" w:rsidR="00532217" w:rsidRPr="006B1913" w:rsidRDefault="00532217" w:rsidP="00AE3EB1">
            <w:pPr>
              <w:spacing w:after="0" w:line="240" w:lineRule="auto"/>
              <w:jc w:val="center"/>
              <w:rPr>
                <w:rFonts w:ascii="Times New Roman" w:eastAsia="Times New Roman" w:hAnsi="Times New Roman" w:cs="Times New Roman"/>
                <w:b/>
                <w:sz w:val="20"/>
                <w:szCs w:val="22"/>
                <w:lang w:eastAsia="en-US"/>
              </w:rPr>
            </w:pPr>
            <w:r w:rsidRPr="006B1913">
              <w:rPr>
                <w:rFonts w:ascii="Times New Roman" w:eastAsia="Times New Roman" w:hAnsi="Times New Roman" w:cs="Times New Roman"/>
                <w:b/>
                <w:sz w:val="20"/>
                <w:szCs w:val="22"/>
                <w:lang w:eastAsia="en-US"/>
              </w:rPr>
              <w:t>Eil. Nr.</w:t>
            </w:r>
          </w:p>
        </w:tc>
        <w:tc>
          <w:tcPr>
            <w:tcW w:w="2835" w:type="dxa"/>
            <w:shd w:val="clear" w:color="auto" w:fill="C6D9F1"/>
            <w:vAlign w:val="center"/>
          </w:tcPr>
          <w:p w14:paraId="4F05AE8D" w14:textId="77777777" w:rsidR="00532217" w:rsidRPr="006B1913" w:rsidRDefault="00532217" w:rsidP="00AE3EB1">
            <w:pPr>
              <w:spacing w:after="0" w:line="240" w:lineRule="auto"/>
              <w:jc w:val="center"/>
              <w:rPr>
                <w:rFonts w:ascii="Times New Roman" w:eastAsia="Times New Roman" w:hAnsi="Times New Roman" w:cs="Times New Roman"/>
                <w:b/>
                <w:sz w:val="20"/>
                <w:szCs w:val="22"/>
                <w:lang w:eastAsia="en-US"/>
              </w:rPr>
            </w:pPr>
            <w:r w:rsidRPr="006B1913">
              <w:rPr>
                <w:rFonts w:ascii="Times New Roman" w:eastAsia="Times New Roman" w:hAnsi="Times New Roman" w:cs="Times New Roman"/>
                <w:b/>
                <w:sz w:val="20"/>
                <w:szCs w:val="22"/>
                <w:lang w:eastAsia="en-US"/>
              </w:rPr>
              <w:t>Pavadinimas</w:t>
            </w:r>
          </w:p>
        </w:tc>
        <w:tc>
          <w:tcPr>
            <w:tcW w:w="1985" w:type="dxa"/>
            <w:shd w:val="clear" w:color="auto" w:fill="C6D9F1"/>
            <w:vAlign w:val="center"/>
          </w:tcPr>
          <w:p w14:paraId="107845C8" w14:textId="4B1A1C4B" w:rsidR="00532217" w:rsidRPr="006B1913" w:rsidRDefault="00532217" w:rsidP="00AE3EB1">
            <w:pPr>
              <w:spacing w:after="0" w:line="240" w:lineRule="auto"/>
              <w:jc w:val="center"/>
              <w:rPr>
                <w:rFonts w:ascii="Times New Roman" w:eastAsia="Times New Roman" w:hAnsi="Times New Roman" w:cs="Times New Roman"/>
                <w:b/>
                <w:sz w:val="20"/>
                <w:szCs w:val="22"/>
                <w:lang w:eastAsia="en-US"/>
              </w:rPr>
            </w:pPr>
            <w:r>
              <w:rPr>
                <w:rFonts w:ascii="Times New Roman" w:eastAsia="Times New Roman" w:hAnsi="Times New Roman" w:cs="Times New Roman"/>
                <w:b/>
                <w:sz w:val="20"/>
                <w:szCs w:val="22"/>
                <w:lang w:eastAsia="en-US"/>
              </w:rPr>
              <w:t>Preliminarus kilometražas (kilometrais)</w:t>
            </w:r>
          </w:p>
        </w:tc>
        <w:tc>
          <w:tcPr>
            <w:tcW w:w="2410" w:type="dxa"/>
            <w:shd w:val="clear" w:color="auto" w:fill="C6D9F1"/>
          </w:tcPr>
          <w:p w14:paraId="775B5D12" w14:textId="77777777" w:rsidR="00532217" w:rsidRPr="00790742" w:rsidRDefault="00532217" w:rsidP="00790742">
            <w:pPr>
              <w:spacing w:after="0" w:line="240" w:lineRule="auto"/>
              <w:jc w:val="center"/>
              <w:rPr>
                <w:rFonts w:ascii="Times New Roman" w:eastAsia="Times New Roman" w:hAnsi="Times New Roman" w:cs="Times New Roman"/>
                <w:b/>
                <w:sz w:val="20"/>
                <w:szCs w:val="22"/>
                <w:lang w:eastAsia="en-US"/>
              </w:rPr>
            </w:pPr>
            <w:r w:rsidRPr="00790742">
              <w:rPr>
                <w:rFonts w:ascii="Times New Roman" w:eastAsia="Times New Roman" w:hAnsi="Times New Roman" w:cs="Times New Roman"/>
                <w:b/>
                <w:sz w:val="20"/>
                <w:szCs w:val="22"/>
                <w:lang w:eastAsia="en-US"/>
              </w:rPr>
              <w:t>Keleivių</w:t>
            </w:r>
          </w:p>
          <w:p w14:paraId="070E80C4" w14:textId="77777777" w:rsidR="00532217" w:rsidRPr="00790742" w:rsidRDefault="00532217" w:rsidP="00790742">
            <w:pPr>
              <w:spacing w:after="0" w:line="240" w:lineRule="auto"/>
              <w:jc w:val="center"/>
              <w:rPr>
                <w:rFonts w:ascii="Times New Roman" w:eastAsia="Times New Roman" w:hAnsi="Times New Roman" w:cs="Times New Roman"/>
                <w:b/>
                <w:sz w:val="20"/>
                <w:szCs w:val="22"/>
                <w:lang w:eastAsia="en-US"/>
              </w:rPr>
            </w:pPr>
            <w:r w:rsidRPr="00790742">
              <w:rPr>
                <w:rFonts w:ascii="Times New Roman" w:eastAsia="Times New Roman" w:hAnsi="Times New Roman" w:cs="Times New Roman"/>
                <w:b/>
                <w:sz w:val="20"/>
                <w:szCs w:val="22"/>
                <w:lang w:eastAsia="en-US"/>
              </w:rPr>
              <w:t>pervežimo</w:t>
            </w:r>
          </w:p>
          <w:p w14:paraId="526E912E" w14:textId="77777777" w:rsidR="00532217" w:rsidRPr="00790742" w:rsidRDefault="00532217" w:rsidP="00790742">
            <w:pPr>
              <w:spacing w:after="0" w:line="240" w:lineRule="auto"/>
              <w:jc w:val="center"/>
              <w:rPr>
                <w:rFonts w:ascii="Times New Roman" w:eastAsia="Times New Roman" w:hAnsi="Times New Roman" w:cs="Times New Roman"/>
                <w:b/>
                <w:sz w:val="20"/>
                <w:szCs w:val="22"/>
                <w:lang w:eastAsia="en-US"/>
              </w:rPr>
            </w:pPr>
            <w:r w:rsidRPr="00790742">
              <w:rPr>
                <w:rFonts w:ascii="Times New Roman" w:eastAsia="Times New Roman" w:hAnsi="Times New Roman" w:cs="Times New Roman"/>
                <w:b/>
                <w:sz w:val="20"/>
                <w:szCs w:val="22"/>
                <w:lang w:eastAsia="en-US"/>
              </w:rPr>
              <w:t>paslaugų Lietuvoje</w:t>
            </w:r>
          </w:p>
          <w:p w14:paraId="76C47177" w14:textId="77777777" w:rsidR="00532217" w:rsidRPr="00790742" w:rsidRDefault="00532217" w:rsidP="00790742">
            <w:pPr>
              <w:spacing w:after="0" w:line="240" w:lineRule="auto"/>
              <w:jc w:val="center"/>
              <w:rPr>
                <w:rFonts w:ascii="Times New Roman" w:eastAsia="Times New Roman" w:hAnsi="Times New Roman" w:cs="Times New Roman"/>
                <w:b/>
                <w:sz w:val="20"/>
                <w:szCs w:val="22"/>
                <w:lang w:eastAsia="en-US"/>
              </w:rPr>
            </w:pPr>
            <w:r w:rsidRPr="00790742">
              <w:rPr>
                <w:rFonts w:ascii="Times New Roman" w:eastAsia="Times New Roman" w:hAnsi="Times New Roman" w:cs="Times New Roman"/>
                <w:b/>
                <w:sz w:val="20"/>
                <w:szCs w:val="22"/>
                <w:lang w:eastAsia="en-US"/>
              </w:rPr>
              <w:t>1 km įkainis EUR</w:t>
            </w:r>
          </w:p>
          <w:p w14:paraId="6AC8BD91" w14:textId="6941E7AD" w:rsidR="00532217" w:rsidRPr="006B1913" w:rsidRDefault="00532217" w:rsidP="00790742">
            <w:pPr>
              <w:spacing w:after="0" w:line="240" w:lineRule="auto"/>
              <w:jc w:val="center"/>
              <w:rPr>
                <w:rFonts w:ascii="Times New Roman" w:eastAsia="Times New Roman" w:hAnsi="Times New Roman" w:cs="Times New Roman"/>
                <w:b/>
                <w:sz w:val="20"/>
                <w:szCs w:val="22"/>
                <w:lang w:eastAsia="en-US"/>
              </w:rPr>
            </w:pPr>
            <w:r w:rsidRPr="00790742">
              <w:rPr>
                <w:rFonts w:ascii="Times New Roman" w:eastAsia="Times New Roman" w:hAnsi="Times New Roman" w:cs="Times New Roman"/>
                <w:b/>
                <w:sz w:val="20"/>
                <w:szCs w:val="22"/>
                <w:lang w:eastAsia="en-US"/>
              </w:rPr>
              <w:t>be PVM</w:t>
            </w:r>
          </w:p>
        </w:tc>
        <w:tc>
          <w:tcPr>
            <w:tcW w:w="2126" w:type="dxa"/>
            <w:shd w:val="clear" w:color="auto" w:fill="C6D9F1"/>
          </w:tcPr>
          <w:p w14:paraId="038033BF" w14:textId="77777777" w:rsidR="00532217" w:rsidRDefault="00532217" w:rsidP="00AE3EB1">
            <w:pPr>
              <w:spacing w:after="0" w:line="240" w:lineRule="auto"/>
              <w:jc w:val="center"/>
              <w:rPr>
                <w:rFonts w:ascii="Times New Roman" w:eastAsia="Times New Roman" w:hAnsi="Times New Roman" w:cs="Times New Roman"/>
                <w:b/>
                <w:sz w:val="20"/>
                <w:szCs w:val="22"/>
                <w:lang w:eastAsia="en-US"/>
              </w:rPr>
            </w:pPr>
            <w:r>
              <w:rPr>
                <w:rFonts w:ascii="Times New Roman" w:eastAsia="Times New Roman" w:hAnsi="Times New Roman" w:cs="Times New Roman"/>
                <w:b/>
                <w:sz w:val="20"/>
                <w:szCs w:val="22"/>
                <w:lang w:eastAsia="en-US"/>
              </w:rPr>
              <w:t>Kaina Eur be PVM</w:t>
            </w:r>
          </w:p>
          <w:p w14:paraId="7D98E946" w14:textId="7983B29A" w:rsidR="00532217" w:rsidRPr="006B1913" w:rsidRDefault="00532217" w:rsidP="00AE3EB1">
            <w:pPr>
              <w:spacing w:after="0" w:line="240" w:lineRule="auto"/>
              <w:jc w:val="center"/>
              <w:rPr>
                <w:rFonts w:ascii="Times New Roman" w:eastAsia="Times New Roman" w:hAnsi="Times New Roman" w:cs="Times New Roman"/>
                <w:b/>
                <w:sz w:val="20"/>
                <w:szCs w:val="22"/>
                <w:lang w:eastAsia="en-US"/>
              </w:rPr>
            </w:pPr>
            <w:r>
              <w:rPr>
                <w:rFonts w:ascii="Times New Roman" w:eastAsia="Times New Roman" w:hAnsi="Times New Roman" w:cs="Times New Roman"/>
                <w:b/>
                <w:sz w:val="20"/>
                <w:szCs w:val="22"/>
                <w:lang w:eastAsia="en-US"/>
              </w:rPr>
              <w:t>(</w:t>
            </w:r>
            <w:r w:rsidRPr="00C018C3">
              <w:rPr>
                <w:rFonts w:ascii="Times New Roman" w:eastAsia="Times New Roman" w:hAnsi="Times New Roman" w:cs="Times New Roman"/>
                <w:b/>
                <w:i/>
                <w:sz w:val="20"/>
                <w:szCs w:val="22"/>
                <w:lang w:eastAsia="en-US"/>
              </w:rPr>
              <w:t>3x4</w:t>
            </w:r>
            <w:r>
              <w:rPr>
                <w:rFonts w:ascii="Times New Roman" w:eastAsia="Times New Roman" w:hAnsi="Times New Roman" w:cs="Times New Roman"/>
                <w:b/>
                <w:i/>
                <w:sz w:val="20"/>
                <w:szCs w:val="22"/>
                <w:lang w:eastAsia="en-US"/>
              </w:rPr>
              <w:t>)</w:t>
            </w:r>
          </w:p>
        </w:tc>
      </w:tr>
      <w:tr w:rsidR="00532217" w:rsidRPr="004C392F" w14:paraId="1D10F2C7" w14:textId="6E3A1EE2" w:rsidTr="00532217">
        <w:tc>
          <w:tcPr>
            <w:tcW w:w="567" w:type="dxa"/>
            <w:shd w:val="clear" w:color="auto" w:fill="auto"/>
            <w:vAlign w:val="center"/>
          </w:tcPr>
          <w:p w14:paraId="3B9202E5" w14:textId="77777777" w:rsidR="00532217" w:rsidRPr="006B1913" w:rsidRDefault="00532217" w:rsidP="00AE3EB1">
            <w:pPr>
              <w:spacing w:after="0" w:line="240" w:lineRule="auto"/>
              <w:jc w:val="center"/>
              <w:rPr>
                <w:rFonts w:ascii="Times New Roman" w:eastAsia="Times New Roman" w:hAnsi="Times New Roman" w:cs="Times New Roman"/>
                <w:i/>
                <w:sz w:val="20"/>
                <w:szCs w:val="22"/>
                <w:lang w:eastAsia="en-US"/>
              </w:rPr>
            </w:pPr>
            <w:r w:rsidRPr="006B1913">
              <w:rPr>
                <w:rFonts w:ascii="Times New Roman" w:eastAsia="Times New Roman" w:hAnsi="Times New Roman" w:cs="Times New Roman"/>
                <w:i/>
                <w:sz w:val="20"/>
                <w:szCs w:val="22"/>
                <w:lang w:eastAsia="en-US"/>
              </w:rPr>
              <w:t>1</w:t>
            </w:r>
          </w:p>
        </w:tc>
        <w:tc>
          <w:tcPr>
            <w:tcW w:w="2835" w:type="dxa"/>
            <w:shd w:val="clear" w:color="auto" w:fill="auto"/>
            <w:vAlign w:val="center"/>
          </w:tcPr>
          <w:p w14:paraId="6B85D43F" w14:textId="77777777" w:rsidR="00532217" w:rsidRPr="006B1913" w:rsidRDefault="00532217" w:rsidP="00AE3EB1">
            <w:pPr>
              <w:spacing w:after="0" w:line="240" w:lineRule="auto"/>
              <w:jc w:val="center"/>
              <w:rPr>
                <w:rFonts w:ascii="Times New Roman" w:eastAsia="Times New Roman" w:hAnsi="Times New Roman" w:cs="Times New Roman"/>
                <w:i/>
                <w:sz w:val="20"/>
                <w:szCs w:val="22"/>
                <w:lang w:eastAsia="en-US"/>
              </w:rPr>
            </w:pPr>
            <w:r w:rsidRPr="006B1913">
              <w:rPr>
                <w:rFonts w:ascii="Times New Roman" w:eastAsia="Times New Roman" w:hAnsi="Times New Roman" w:cs="Times New Roman"/>
                <w:i/>
                <w:sz w:val="20"/>
                <w:szCs w:val="22"/>
                <w:lang w:eastAsia="en-US"/>
              </w:rPr>
              <w:t>2</w:t>
            </w:r>
          </w:p>
        </w:tc>
        <w:tc>
          <w:tcPr>
            <w:tcW w:w="1985" w:type="dxa"/>
            <w:shd w:val="clear" w:color="auto" w:fill="auto"/>
            <w:vAlign w:val="center"/>
          </w:tcPr>
          <w:p w14:paraId="2767A0CC" w14:textId="22B44658" w:rsidR="00532217" w:rsidRPr="006B1913" w:rsidRDefault="00532217" w:rsidP="00AE3EB1">
            <w:pPr>
              <w:spacing w:after="0" w:line="240" w:lineRule="auto"/>
              <w:jc w:val="center"/>
              <w:rPr>
                <w:rFonts w:ascii="Times New Roman" w:eastAsia="Times New Roman" w:hAnsi="Times New Roman" w:cs="Times New Roman"/>
                <w:i/>
                <w:sz w:val="20"/>
                <w:szCs w:val="22"/>
                <w:lang w:eastAsia="en-US"/>
              </w:rPr>
            </w:pPr>
            <w:r w:rsidRPr="006B1913">
              <w:rPr>
                <w:rFonts w:ascii="Times New Roman" w:eastAsia="Times New Roman" w:hAnsi="Times New Roman" w:cs="Times New Roman"/>
                <w:i/>
                <w:sz w:val="20"/>
                <w:szCs w:val="22"/>
                <w:lang w:eastAsia="en-US"/>
              </w:rPr>
              <w:t>3</w:t>
            </w:r>
          </w:p>
        </w:tc>
        <w:tc>
          <w:tcPr>
            <w:tcW w:w="2410" w:type="dxa"/>
          </w:tcPr>
          <w:p w14:paraId="2BDE2873" w14:textId="7D57E6E9" w:rsidR="00532217" w:rsidRPr="004C392F" w:rsidRDefault="00532217" w:rsidP="00AE3EB1">
            <w:pPr>
              <w:spacing w:after="0" w:line="240" w:lineRule="auto"/>
              <w:jc w:val="center"/>
              <w:rPr>
                <w:rFonts w:ascii="Times New Roman" w:eastAsia="Times New Roman" w:hAnsi="Times New Roman" w:cs="Times New Roman"/>
                <w:i/>
                <w:sz w:val="22"/>
                <w:szCs w:val="22"/>
                <w:lang w:eastAsia="en-US"/>
              </w:rPr>
            </w:pPr>
            <w:r>
              <w:rPr>
                <w:rFonts w:ascii="Times New Roman" w:eastAsia="Times New Roman" w:hAnsi="Times New Roman" w:cs="Times New Roman"/>
                <w:i/>
                <w:sz w:val="22"/>
                <w:szCs w:val="22"/>
                <w:lang w:eastAsia="en-US"/>
              </w:rPr>
              <w:t>4</w:t>
            </w:r>
          </w:p>
        </w:tc>
        <w:tc>
          <w:tcPr>
            <w:tcW w:w="2126" w:type="dxa"/>
          </w:tcPr>
          <w:p w14:paraId="46BFB911" w14:textId="464C8320" w:rsidR="00532217" w:rsidRPr="004C392F" w:rsidRDefault="00532217" w:rsidP="00AE3EB1">
            <w:pPr>
              <w:spacing w:after="0" w:line="240" w:lineRule="auto"/>
              <w:jc w:val="center"/>
              <w:rPr>
                <w:rFonts w:ascii="Times New Roman" w:eastAsia="Times New Roman" w:hAnsi="Times New Roman" w:cs="Times New Roman"/>
                <w:i/>
                <w:sz w:val="22"/>
                <w:szCs w:val="22"/>
                <w:lang w:eastAsia="en-US"/>
              </w:rPr>
            </w:pPr>
            <w:r>
              <w:rPr>
                <w:rFonts w:ascii="Times New Roman" w:eastAsia="Times New Roman" w:hAnsi="Times New Roman" w:cs="Times New Roman"/>
                <w:i/>
                <w:sz w:val="22"/>
                <w:szCs w:val="22"/>
                <w:lang w:eastAsia="en-US"/>
              </w:rPr>
              <w:t>6</w:t>
            </w:r>
          </w:p>
        </w:tc>
      </w:tr>
      <w:tr w:rsidR="00532217" w:rsidRPr="004C392F" w14:paraId="203703B9" w14:textId="77777777" w:rsidTr="00532217">
        <w:trPr>
          <w:trHeight w:val="280"/>
        </w:trPr>
        <w:tc>
          <w:tcPr>
            <w:tcW w:w="567" w:type="dxa"/>
            <w:vAlign w:val="center"/>
          </w:tcPr>
          <w:p w14:paraId="2D0336B4" w14:textId="196B5B1B" w:rsidR="00532217" w:rsidRPr="006B1913" w:rsidRDefault="00532217" w:rsidP="00811EA2">
            <w:pPr>
              <w:spacing w:after="0" w:line="240" w:lineRule="auto"/>
              <w:contextualSpacing/>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1.</w:t>
            </w:r>
          </w:p>
        </w:tc>
        <w:tc>
          <w:tcPr>
            <w:tcW w:w="2835" w:type="dxa"/>
            <w:shd w:val="clear" w:color="auto" w:fill="auto"/>
            <w:vAlign w:val="center"/>
          </w:tcPr>
          <w:p w14:paraId="0CAC9493" w14:textId="77777777"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Ne mažiau kaip 10 vietų nuoma</w:t>
            </w:r>
          </w:p>
          <w:p w14:paraId="6F5658A7" w14:textId="656903B6"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su vairuotoju</w:t>
            </w:r>
            <w:r>
              <w:rPr>
                <w:rFonts w:ascii="Times New Roman" w:eastAsia="Arial" w:hAnsi="Times New Roman" w:cs="Times New Roman"/>
                <w:sz w:val="20"/>
                <w:szCs w:val="24"/>
              </w:rPr>
              <w:t xml:space="preserve"> </w:t>
            </w:r>
          </w:p>
        </w:tc>
        <w:tc>
          <w:tcPr>
            <w:tcW w:w="1985" w:type="dxa"/>
            <w:vAlign w:val="center"/>
          </w:tcPr>
          <w:p w14:paraId="5E93E086" w14:textId="02C604A9" w:rsidR="00532217" w:rsidRPr="006B1913" w:rsidRDefault="00D575D3" w:rsidP="00811EA2">
            <w:pPr>
              <w:spacing w:after="0" w:line="240" w:lineRule="auto"/>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4000</w:t>
            </w:r>
          </w:p>
        </w:tc>
        <w:tc>
          <w:tcPr>
            <w:tcW w:w="2410" w:type="dxa"/>
          </w:tcPr>
          <w:p w14:paraId="6A195735"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c>
          <w:tcPr>
            <w:tcW w:w="2126" w:type="dxa"/>
          </w:tcPr>
          <w:p w14:paraId="78CE5F9D"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r>
      <w:tr w:rsidR="00532217" w:rsidRPr="004C392F" w14:paraId="128AC8DA" w14:textId="77777777" w:rsidTr="00532217">
        <w:trPr>
          <w:trHeight w:val="280"/>
        </w:trPr>
        <w:tc>
          <w:tcPr>
            <w:tcW w:w="567" w:type="dxa"/>
            <w:vAlign w:val="center"/>
          </w:tcPr>
          <w:p w14:paraId="16F479AC" w14:textId="07F92C65" w:rsidR="00532217" w:rsidRDefault="00532217" w:rsidP="00811EA2">
            <w:pPr>
              <w:spacing w:after="0" w:line="240" w:lineRule="auto"/>
              <w:contextualSpacing/>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2.</w:t>
            </w:r>
          </w:p>
        </w:tc>
        <w:tc>
          <w:tcPr>
            <w:tcW w:w="2835" w:type="dxa"/>
            <w:shd w:val="clear" w:color="auto" w:fill="auto"/>
            <w:vAlign w:val="center"/>
          </w:tcPr>
          <w:p w14:paraId="6EFFDFF9" w14:textId="77777777"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Ne mažiau kaip 20 vietų nuoma</w:t>
            </w:r>
          </w:p>
          <w:p w14:paraId="3BEC79E6" w14:textId="649CA324"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su vairuotoju</w:t>
            </w:r>
            <w:r>
              <w:rPr>
                <w:rFonts w:ascii="Times New Roman" w:eastAsia="Arial" w:hAnsi="Times New Roman" w:cs="Times New Roman"/>
                <w:sz w:val="20"/>
                <w:szCs w:val="24"/>
              </w:rPr>
              <w:t xml:space="preserve"> </w:t>
            </w:r>
          </w:p>
        </w:tc>
        <w:tc>
          <w:tcPr>
            <w:tcW w:w="1985" w:type="dxa"/>
            <w:vAlign w:val="center"/>
          </w:tcPr>
          <w:p w14:paraId="7A0D5227" w14:textId="74B10F50" w:rsidR="00532217" w:rsidRPr="006B1913" w:rsidRDefault="00D575D3" w:rsidP="00811EA2">
            <w:pPr>
              <w:spacing w:after="0" w:line="240" w:lineRule="auto"/>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16500</w:t>
            </w:r>
          </w:p>
        </w:tc>
        <w:tc>
          <w:tcPr>
            <w:tcW w:w="2410" w:type="dxa"/>
          </w:tcPr>
          <w:p w14:paraId="6C15AE0F"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c>
          <w:tcPr>
            <w:tcW w:w="2126" w:type="dxa"/>
          </w:tcPr>
          <w:p w14:paraId="5E7D935A"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r>
      <w:tr w:rsidR="00532217" w:rsidRPr="004C392F" w14:paraId="6651A6E9" w14:textId="77777777" w:rsidTr="00532217">
        <w:trPr>
          <w:trHeight w:val="280"/>
        </w:trPr>
        <w:tc>
          <w:tcPr>
            <w:tcW w:w="567" w:type="dxa"/>
            <w:vAlign w:val="center"/>
          </w:tcPr>
          <w:p w14:paraId="03E0E9C3" w14:textId="0B109527" w:rsidR="00532217" w:rsidRDefault="00532217" w:rsidP="00811EA2">
            <w:pPr>
              <w:spacing w:after="0" w:line="240" w:lineRule="auto"/>
              <w:contextualSpacing/>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3.</w:t>
            </w:r>
          </w:p>
        </w:tc>
        <w:tc>
          <w:tcPr>
            <w:tcW w:w="2835" w:type="dxa"/>
            <w:shd w:val="clear" w:color="auto" w:fill="auto"/>
            <w:vAlign w:val="center"/>
          </w:tcPr>
          <w:p w14:paraId="3DEE3E0D" w14:textId="77777777"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Ne mažiau kaip 30 vietų nuoma</w:t>
            </w:r>
          </w:p>
          <w:p w14:paraId="6674A2FF" w14:textId="77CF3F31"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su vairuotoju</w:t>
            </w:r>
          </w:p>
        </w:tc>
        <w:tc>
          <w:tcPr>
            <w:tcW w:w="1985" w:type="dxa"/>
            <w:vAlign w:val="center"/>
          </w:tcPr>
          <w:p w14:paraId="239E0394" w14:textId="5695D8E4" w:rsidR="00532217" w:rsidRPr="006B1913" w:rsidRDefault="00D575D3" w:rsidP="00811EA2">
            <w:pPr>
              <w:spacing w:after="0" w:line="240" w:lineRule="auto"/>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5000</w:t>
            </w:r>
          </w:p>
        </w:tc>
        <w:tc>
          <w:tcPr>
            <w:tcW w:w="2410" w:type="dxa"/>
          </w:tcPr>
          <w:p w14:paraId="7FFC10AA"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c>
          <w:tcPr>
            <w:tcW w:w="2126" w:type="dxa"/>
          </w:tcPr>
          <w:p w14:paraId="32DD13E9"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r>
      <w:tr w:rsidR="00532217" w:rsidRPr="004C392F" w14:paraId="5FAAFB1D" w14:textId="77777777" w:rsidTr="00532217">
        <w:trPr>
          <w:trHeight w:val="280"/>
        </w:trPr>
        <w:tc>
          <w:tcPr>
            <w:tcW w:w="567" w:type="dxa"/>
            <w:vAlign w:val="center"/>
          </w:tcPr>
          <w:p w14:paraId="517055F0" w14:textId="48A71D57" w:rsidR="00532217" w:rsidRDefault="00532217" w:rsidP="00811EA2">
            <w:pPr>
              <w:spacing w:after="0" w:line="240" w:lineRule="auto"/>
              <w:contextualSpacing/>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4.</w:t>
            </w:r>
          </w:p>
        </w:tc>
        <w:tc>
          <w:tcPr>
            <w:tcW w:w="2835" w:type="dxa"/>
            <w:shd w:val="clear" w:color="auto" w:fill="auto"/>
            <w:vAlign w:val="center"/>
          </w:tcPr>
          <w:p w14:paraId="30499516" w14:textId="77777777"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Ne mažiau kaip 40 vietų nuoma</w:t>
            </w:r>
          </w:p>
          <w:p w14:paraId="5D9DAF2E" w14:textId="11E9403E"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su vairuotoju</w:t>
            </w:r>
          </w:p>
        </w:tc>
        <w:tc>
          <w:tcPr>
            <w:tcW w:w="1985" w:type="dxa"/>
            <w:vAlign w:val="center"/>
          </w:tcPr>
          <w:p w14:paraId="05564D22" w14:textId="5EB5F77E" w:rsidR="00532217" w:rsidRPr="006B1913" w:rsidRDefault="00D575D3" w:rsidP="00811EA2">
            <w:pPr>
              <w:spacing w:after="0" w:line="240" w:lineRule="auto"/>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6000</w:t>
            </w:r>
          </w:p>
        </w:tc>
        <w:tc>
          <w:tcPr>
            <w:tcW w:w="2410" w:type="dxa"/>
          </w:tcPr>
          <w:p w14:paraId="5AD9C786"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c>
          <w:tcPr>
            <w:tcW w:w="2126" w:type="dxa"/>
          </w:tcPr>
          <w:p w14:paraId="71337F63"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r>
      <w:tr w:rsidR="00532217" w:rsidRPr="004C392F" w14:paraId="6753C0AE" w14:textId="77777777" w:rsidTr="00532217">
        <w:trPr>
          <w:trHeight w:val="280"/>
        </w:trPr>
        <w:tc>
          <w:tcPr>
            <w:tcW w:w="567" w:type="dxa"/>
            <w:vAlign w:val="center"/>
          </w:tcPr>
          <w:p w14:paraId="090B46A6" w14:textId="5A09E0C2" w:rsidR="00532217" w:rsidRDefault="00532217" w:rsidP="00811EA2">
            <w:pPr>
              <w:spacing w:after="0" w:line="240" w:lineRule="auto"/>
              <w:contextualSpacing/>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5.</w:t>
            </w:r>
          </w:p>
        </w:tc>
        <w:tc>
          <w:tcPr>
            <w:tcW w:w="2835" w:type="dxa"/>
            <w:shd w:val="clear" w:color="auto" w:fill="auto"/>
            <w:vAlign w:val="center"/>
          </w:tcPr>
          <w:p w14:paraId="66EFAB04" w14:textId="77777777"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Ne mažiau kaip 50 vietų nuoma</w:t>
            </w:r>
          </w:p>
          <w:p w14:paraId="10A20A2D" w14:textId="4916DAC9" w:rsidR="00532217" w:rsidRPr="001553F4" w:rsidRDefault="00532217" w:rsidP="001553F4">
            <w:pPr>
              <w:spacing w:after="0" w:line="240" w:lineRule="auto"/>
              <w:contextualSpacing/>
              <w:jc w:val="both"/>
              <w:rPr>
                <w:rFonts w:ascii="Times New Roman" w:eastAsia="Arial" w:hAnsi="Times New Roman" w:cs="Times New Roman"/>
                <w:sz w:val="20"/>
                <w:szCs w:val="24"/>
              </w:rPr>
            </w:pPr>
            <w:r w:rsidRPr="001553F4">
              <w:rPr>
                <w:rFonts w:ascii="Times New Roman" w:eastAsia="Arial" w:hAnsi="Times New Roman" w:cs="Times New Roman"/>
                <w:sz w:val="20"/>
                <w:szCs w:val="24"/>
              </w:rPr>
              <w:t>su vairuotoju</w:t>
            </w:r>
            <w:r>
              <w:rPr>
                <w:rFonts w:ascii="Times New Roman" w:eastAsia="Arial" w:hAnsi="Times New Roman" w:cs="Times New Roman"/>
                <w:sz w:val="20"/>
                <w:szCs w:val="24"/>
              </w:rPr>
              <w:t xml:space="preserve"> </w:t>
            </w:r>
          </w:p>
        </w:tc>
        <w:tc>
          <w:tcPr>
            <w:tcW w:w="1985" w:type="dxa"/>
            <w:vAlign w:val="center"/>
          </w:tcPr>
          <w:p w14:paraId="336D18D8" w14:textId="29762CF6" w:rsidR="00532217" w:rsidRPr="006B1913" w:rsidRDefault="00D575D3" w:rsidP="00811EA2">
            <w:pPr>
              <w:spacing w:after="0" w:line="240" w:lineRule="auto"/>
              <w:jc w:val="center"/>
              <w:rPr>
                <w:rFonts w:ascii="Times New Roman" w:eastAsia="Times New Roman" w:hAnsi="Times New Roman" w:cs="Times New Roman"/>
                <w:sz w:val="20"/>
                <w:szCs w:val="22"/>
                <w:lang w:eastAsia="en-US"/>
              </w:rPr>
            </w:pPr>
            <w:r>
              <w:rPr>
                <w:rFonts w:ascii="Times New Roman" w:eastAsia="Times New Roman" w:hAnsi="Times New Roman" w:cs="Times New Roman"/>
                <w:sz w:val="20"/>
                <w:szCs w:val="22"/>
                <w:lang w:eastAsia="en-US"/>
              </w:rPr>
              <w:t>3500</w:t>
            </w:r>
          </w:p>
        </w:tc>
        <w:tc>
          <w:tcPr>
            <w:tcW w:w="2410" w:type="dxa"/>
          </w:tcPr>
          <w:p w14:paraId="7B5EEEA8"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c>
          <w:tcPr>
            <w:tcW w:w="2126" w:type="dxa"/>
          </w:tcPr>
          <w:p w14:paraId="26AD744F" w14:textId="77777777" w:rsidR="00532217" w:rsidRPr="004C392F" w:rsidRDefault="00532217" w:rsidP="00811EA2">
            <w:pPr>
              <w:spacing w:after="0" w:line="240" w:lineRule="auto"/>
              <w:jc w:val="center"/>
              <w:rPr>
                <w:rFonts w:ascii="Times New Roman" w:eastAsia="Times New Roman" w:hAnsi="Times New Roman" w:cs="Times New Roman"/>
                <w:sz w:val="22"/>
                <w:szCs w:val="22"/>
                <w:lang w:eastAsia="en-US"/>
              </w:rPr>
            </w:pPr>
          </w:p>
        </w:tc>
      </w:tr>
      <w:tr w:rsidR="001553F4" w:rsidRPr="004C392F" w14:paraId="3D6642DB" w14:textId="7D226C99" w:rsidTr="00532217">
        <w:trPr>
          <w:trHeight w:val="171"/>
        </w:trPr>
        <w:tc>
          <w:tcPr>
            <w:tcW w:w="7797" w:type="dxa"/>
            <w:gridSpan w:val="4"/>
          </w:tcPr>
          <w:p w14:paraId="486744F8" w14:textId="5467AF49" w:rsidR="001553F4" w:rsidRPr="006B1913" w:rsidRDefault="001553F4" w:rsidP="00811EA2">
            <w:pPr>
              <w:spacing w:after="0" w:line="240" w:lineRule="auto"/>
              <w:jc w:val="right"/>
              <w:rPr>
                <w:rFonts w:ascii="Times New Roman" w:eastAsia="Times New Roman" w:hAnsi="Times New Roman" w:cs="Times New Roman"/>
                <w:b/>
                <w:sz w:val="20"/>
                <w:szCs w:val="22"/>
                <w:lang w:eastAsia="en-US"/>
              </w:rPr>
            </w:pPr>
            <w:r w:rsidRPr="006B1913">
              <w:rPr>
                <w:rFonts w:ascii="Times New Roman" w:eastAsia="Times New Roman" w:hAnsi="Times New Roman" w:cs="Times New Roman"/>
                <w:b/>
                <w:sz w:val="20"/>
                <w:szCs w:val="22"/>
                <w:lang w:eastAsia="ar-SA"/>
              </w:rPr>
              <w:t>Pasiūlymo kaina Eur be PVM:</w:t>
            </w:r>
          </w:p>
        </w:tc>
        <w:tc>
          <w:tcPr>
            <w:tcW w:w="2126" w:type="dxa"/>
            <w:vAlign w:val="center"/>
          </w:tcPr>
          <w:p w14:paraId="2CAD133C" w14:textId="77777777" w:rsidR="001553F4" w:rsidRPr="004C392F" w:rsidRDefault="001553F4" w:rsidP="00811EA2">
            <w:pPr>
              <w:spacing w:after="0" w:line="240" w:lineRule="auto"/>
              <w:jc w:val="center"/>
              <w:rPr>
                <w:rFonts w:ascii="Times New Roman" w:eastAsia="Times New Roman" w:hAnsi="Times New Roman" w:cs="Times New Roman"/>
                <w:b/>
                <w:sz w:val="22"/>
                <w:szCs w:val="22"/>
                <w:lang w:eastAsia="en-US"/>
              </w:rPr>
            </w:pPr>
          </w:p>
        </w:tc>
      </w:tr>
      <w:tr w:rsidR="001553F4" w:rsidRPr="004C392F" w14:paraId="3C15EFD5" w14:textId="06C79CC6" w:rsidTr="00532217">
        <w:trPr>
          <w:trHeight w:val="176"/>
        </w:trPr>
        <w:tc>
          <w:tcPr>
            <w:tcW w:w="7797" w:type="dxa"/>
            <w:gridSpan w:val="4"/>
          </w:tcPr>
          <w:p w14:paraId="171FA001" w14:textId="5E98559C" w:rsidR="001553F4" w:rsidRPr="006B1913" w:rsidRDefault="001553F4" w:rsidP="00811EA2">
            <w:pPr>
              <w:spacing w:after="0" w:line="240" w:lineRule="auto"/>
              <w:jc w:val="right"/>
              <w:rPr>
                <w:rFonts w:ascii="Times New Roman" w:eastAsia="Times New Roman" w:hAnsi="Times New Roman" w:cs="Times New Roman"/>
                <w:b/>
                <w:sz w:val="20"/>
                <w:szCs w:val="22"/>
                <w:lang w:eastAsia="en-US"/>
              </w:rPr>
            </w:pPr>
            <w:r w:rsidRPr="006B1913">
              <w:rPr>
                <w:rFonts w:ascii="Times New Roman" w:eastAsia="Times New Roman" w:hAnsi="Times New Roman" w:cs="Times New Roman"/>
                <w:b/>
                <w:sz w:val="20"/>
                <w:szCs w:val="22"/>
                <w:lang w:eastAsia="ar-SA"/>
              </w:rPr>
              <w:t>PVM:</w:t>
            </w:r>
          </w:p>
        </w:tc>
        <w:tc>
          <w:tcPr>
            <w:tcW w:w="2126" w:type="dxa"/>
            <w:vAlign w:val="center"/>
          </w:tcPr>
          <w:p w14:paraId="32D5FF58" w14:textId="77777777" w:rsidR="001553F4" w:rsidRPr="004C392F" w:rsidRDefault="001553F4" w:rsidP="00811EA2">
            <w:pPr>
              <w:spacing w:after="0" w:line="240" w:lineRule="auto"/>
              <w:jc w:val="center"/>
              <w:rPr>
                <w:rFonts w:ascii="Times New Roman" w:eastAsia="Times New Roman" w:hAnsi="Times New Roman" w:cs="Times New Roman"/>
                <w:b/>
                <w:sz w:val="22"/>
                <w:szCs w:val="22"/>
                <w:lang w:eastAsia="en-US"/>
              </w:rPr>
            </w:pPr>
          </w:p>
        </w:tc>
      </w:tr>
      <w:tr w:rsidR="001553F4" w:rsidRPr="004C392F" w14:paraId="77B02B2B" w14:textId="56B19B46" w:rsidTr="00532217">
        <w:trPr>
          <w:trHeight w:val="208"/>
        </w:trPr>
        <w:tc>
          <w:tcPr>
            <w:tcW w:w="7797" w:type="dxa"/>
            <w:gridSpan w:val="4"/>
          </w:tcPr>
          <w:p w14:paraId="309E97FF" w14:textId="7F02051A" w:rsidR="001553F4" w:rsidRPr="006B1913" w:rsidRDefault="001553F4" w:rsidP="00811EA2">
            <w:pPr>
              <w:spacing w:after="0" w:line="240" w:lineRule="auto"/>
              <w:jc w:val="right"/>
              <w:rPr>
                <w:rFonts w:ascii="Times New Roman" w:eastAsia="Times New Roman" w:hAnsi="Times New Roman" w:cs="Times New Roman"/>
                <w:b/>
                <w:sz w:val="20"/>
                <w:szCs w:val="22"/>
                <w:lang w:eastAsia="en-US"/>
              </w:rPr>
            </w:pPr>
            <w:r w:rsidRPr="006B1913">
              <w:rPr>
                <w:rFonts w:ascii="Times New Roman" w:eastAsia="Times New Roman" w:hAnsi="Times New Roman" w:cs="Times New Roman"/>
                <w:b/>
                <w:sz w:val="20"/>
                <w:szCs w:val="22"/>
                <w:lang w:eastAsia="ar-SA"/>
              </w:rPr>
              <w:t>Pasiūlymo kaina Eur su PVM:</w:t>
            </w:r>
          </w:p>
        </w:tc>
        <w:tc>
          <w:tcPr>
            <w:tcW w:w="2126" w:type="dxa"/>
            <w:vAlign w:val="center"/>
          </w:tcPr>
          <w:p w14:paraId="769EB121" w14:textId="77777777" w:rsidR="001553F4" w:rsidRPr="004C392F" w:rsidRDefault="001553F4" w:rsidP="00811EA2">
            <w:pPr>
              <w:spacing w:after="0" w:line="240" w:lineRule="auto"/>
              <w:jc w:val="center"/>
              <w:rPr>
                <w:rFonts w:ascii="Times New Roman" w:eastAsia="Times New Roman" w:hAnsi="Times New Roman" w:cs="Times New Roman"/>
                <w:b/>
                <w:sz w:val="22"/>
                <w:szCs w:val="22"/>
                <w:lang w:eastAsia="en-US"/>
              </w:rPr>
            </w:pPr>
          </w:p>
        </w:tc>
      </w:tr>
    </w:tbl>
    <w:p w14:paraId="18079999" w14:textId="64C1486D" w:rsidR="001553F4" w:rsidRPr="001553F4" w:rsidRDefault="001553F4" w:rsidP="001553F4">
      <w:pPr>
        <w:tabs>
          <w:tab w:val="left" w:pos="1134"/>
        </w:tabs>
        <w:spacing w:after="0" w:line="240" w:lineRule="auto"/>
        <w:jc w:val="both"/>
        <w:rPr>
          <w:rFonts w:ascii="Times New Roman" w:hAnsi="Times New Roman" w:cs="Times New Roman"/>
          <w:sz w:val="20"/>
          <w:szCs w:val="22"/>
          <w:highlight w:val="yellow"/>
        </w:rPr>
      </w:pPr>
      <w:r w:rsidRPr="001553F4">
        <w:rPr>
          <w:rFonts w:ascii="Times New Roman" w:hAnsi="Times New Roman" w:cs="Times New Roman"/>
          <w:sz w:val="20"/>
          <w:szCs w:val="22"/>
          <w:highlight w:val="yellow"/>
        </w:rPr>
        <w:t>PASTABA. Užsakovas neįsipareigoja nupirkti viso preliminaraus kilometražo kiekio, paslaugos bus perkamos pagal poreikį.</w:t>
      </w:r>
    </w:p>
    <w:p w14:paraId="3A0D4A66" w14:textId="77777777" w:rsidR="00532217" w:rsidRPr="00532217" w:rsidRDefault="001553F4" w:rsidP="001553F4">
      <w:pPr>
        <w:tabs>
          <w:tab w:val="left" w:pos="1134"/>
        </w:tabs>
        <w:spacing w:after="0" w:line="240" w:lineRule="auto"/>
        <w:jc w:val="both"/>
        <w:rPr>
          <w:color w:val="000000" w:themeColor="text1"/>
          <w:highlight w:val="yellow"/>
        </w:rPr>
      </w:pPr>
      <w:r w:rsidRPr="00532217">
        <w:rPr>
          <w:rFonts w:ascii="Times New Roman" w:hAnsi="Times New Roman" w:cs="Times New Roman"/>
          <w:color w:val="000000" w:themeColor="text1"/>
          <w:sz w:val="20"/>
          <w:szCs w:val="22"/>
          <w:highlight w:val="yellow"/>
        </w:rPr>
        <w:t>Preliminarūs kilometražo kiekiai yra naudojami tik vertinant ekonomiškai naudingiausią pasiūlymą</w:t>
      </w:r>
      <w:r w:rsidRPr="00532217">
        <w:rPr>
          <w:rFonts w:ascii="Times New Roman" w:hAnsi="Times New Roman" w:cs="Times New Roman"/>
          <w:color w:val="000000" w:themeColor="text1"/>
          <w:sz w:val="22"/>
          <w:szCs w:val="22"/>
          <w:highlight w:val="yellow"/>
        </w:rPr>
        <w:t>.</w:t>
      </w:r>
      <w:r w:rsidR="00532217" w:rsidRPr="00532217">
        <w:rPr>
          <w:color w:val="000000" w:themeColor="text1"/>
          <w:highlight w:val="yellow"/>
        </w:rPr>
        <w:t xml:space="preserve"> </w:t>
      </w:r>
    </w:p>
    <w:p w14:paraId="7B0F30BC" w14:textId="2AEBFDC7" w:rsidR="00532217" w:rsidRPr="00532217" w:rsidRDefault="00532217" w:rsidP="001553F4">
      <w:pPr>
        <w:tabs>
          <w:tab w:val="left" w:pos="1134"/>
        </w:tabs>
        <w:spacing w:after="0" w:line="240" w:lineRule="auto"/>
        <w:jc w:val="both"/>
        <w:rPr>
          <w:rFonts w:ascii="Times New Roman" w:hAnsi="Times New Roman" w:cs="Times New Roman"/>
          <w:color w:val="000000" w:themeColor="text1"/>
          <w:sz w:val="20"/>
          <w:szCs w:val="22"/>
        </w:rPr>
      </w:pPr>
      <w:r w:rsidRPr="00532217">
        <w:rPr>
          <w:rFonts w:ascii="Times New Roman" w:hAnsi="Times New Roman" w:cs="Times New Roman"/>
          <w:color w:val="000000" w:themeColor="text1"/>
          <w:sz w:val="20"/>
          <w:szCs w:val="22"/>
          <w:highlight w:val="yellow"/>
        </w:rPr>
        <w:t>Perkančioji organizacija atmes tiekėjo pasiūlymą, jeigu pasiūlymo kaina bus didesnė nei numatyta maksima pirkimui skirta suma nurodyta Specialiųjų pirkimo sąlygų 1.11 p.</w:t>
      </w:r>
    </w:p>
    <w:p w14:paraId="10F01071" w14:textId="7CCA63B2" w:rsidR="001553F4" w:rsidRPr="001553F4" w:rsidRDefault="001553F4" w:rsidP="00532217">
      <w:pPr>
        <w:tabs>
          <w:tab w:val="left" w:pos="1134"/>
        </w:tabs>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 </w:t>
      </w:r>
    </w:p>
    <w:p w14:paraId="11A8A154" w14:textId="798ADC18" w:rsidR="00E27E04" w:rsidRPr="004C392F" w:rsidRDefault="00E27E04" w:rsidP="00F24B43">
      <w:pPr>
        <w:pStyle w:val="Sraopastraipa"/>
        <w:numPr>
          <w:ilvl w:val="1"/>
          <w:numId w:val="9"/>
        </w:numPr>
        <w:tabs>
          <w:tab w:val="left" w:pos="1134"/>
        </w:tabs>
        <w:spacing w:after="0" w:line="240" w:lineRule="auto"/>
        <w:ind w:hanging="153"/>
        <w:rPr>
          <w:rFonts w:ascii="Times New Roman" w:hAnsi="Times New Roman" w:cs="Times New Roman"/>
          <w:sz w:val="22"/>
          <w:szCs w:val="22"/>
        </w:rPr>
      </w:pPr>
      <w:r w:rsidRPr="004C392F">
        <w:rPr>
          <w:rFonts w:ascii="Times New Roman" w:hAnsi="Times New Roman" w:cs="Times New Roman"/>
          <w:sz w:val="22"/>
          <w:szCs w:val="22"/>
        </w:rPr>
        <w:t>Pasiūlymo kaina EUR su PVM žodžiais: ______________________________________________</w:t>
      </w:r>
    </w:p>
    <w:p w14:paraId="3959E6D0" w14:textId="62FB029E" w:rsidR="00912D77" w:rsidRDefault="00E27E04" w:rsidP="00236B81">
      <w:pPr>
        <w:pStyle w:val="Sraopastraipa"/>
        <w:numPr>
          <w:ilvl w:val="1"/>
          <w:numId w:val="9"/>
        </w:numPr>
        <w:tabs>
          <w:tab w:val="left" w:pos="1134"/>
        </w:tabs>
        <w:spacing w:after="0" w:line="240" w:lineRule="auto"/>
        <w:ind w:left="567" w:firstLine="0"/>
        <w:rPr>
          <w:rFonts w:ascii="Times New Roman" w:eastAsia="Calibri" w:hAnsi="Times New Roman" w:cs="Times New Roman"/>
          <w:sz w:val="22"/>
          <w:szCs w:val="22"/>
        </w:rPr>
      </w:pPr>
      <w:r w:rsidRPr="004C392F">
        <w:rPr>
          <w:rFonts w:ascii="Times New Roman" w:eastAsia="Calibri" w:hAnsi="Times New Roman" w:cs="Times New Roman"/>
          <w:sz w:val="22"/>
          <w:szCs w:val="22"/>
        </w:rPr>
        <w:t>Jei „PVM“ laukas nepildomas, nurodykite priežastis, dėl kurių PVM nemokamas: ______________</w:t>
      </w:r>
    </w:p>
    <w:p w14:paraId="52A04B6D" w14:textId="77777777" w:rsidR="00FD5E80" w:rsidRPr="00FD5E80" w:rsidRDefault="00FD5E80" w:rsidP="00FD5E80">
      <w:pPr>
        <w:tabs>
          <w:tab w:val="left" w:pos="1134"/>
        </w:tabs>
        <w:spacing w:after="0" w:line="240" w:lineRule="auto"/>
        <w:rPr>
          <w:rFonts w:ascii="Times New Roman" w:eastAsia="Calibri" w:hAnsi="Times New Roman" w:cs="Times New Roman"/>
          <w:sz w:val="22"/>
          <w:szCs w:val="22"/>
        </w:rPr>
      </w:pPr>
    </w:p>
    <w:p w14:paraId="3F805997" w14:textId="77777777" w:rsidR="00D320EE" w:rsidRPr="004C392F" w:rsidRDefault="00D320EE" w:rsidP="00236B81">
      <w:pPr>
        <w:spacing w:after="0" w:line="240" w:lineRule="auto"/>
        <w:rPr>
          <w:rFonts w:ascii="Times New Roman" w:eastAsia="Calibri" w:hAnsi="Times New Roman" w:cs="Times New Roman"/>
          <w:b/>
          <w:bCs/>
        </w:rPr>
      </w:pPr>
    </w:p>
    <w:p w14:paraId="31034E14" w14:textId="0BBF4D55" w:rsidR="000608EF" w:rsidRDefault="0006040C" w:rsidP="006D0573">
      <w:pPr>
        <w:pStyle w:val="Sraopastraipa"/>
        <w:numPr>
          <w:ilvl w:val="0"/>
          <w:numId w:val="9"/>
        </w:numPr>
        <w:tabs>
          <w:tab w:val="left" w:pos="426"/>
        </w:tabs>
        <w:spacing w:after="0" w:line="240" w:lineRule="auto"/>
        <w:ind w:left="0" w:firstLine="0"/>
        <w:jc w:val="center"/>
        <w:rPr>
          <w:rFonts w:ascii="Times New Roman" w:hAnsi="Times New Roman" w:cs="Times New Roman"/>
          <w:b/>
          <w:bCs/>
          <w:sz w:val="24"/>
          <w:szCs w:val="22"/>
        </w:rPr>
      </w:pPr>
      <w:r w:rsidRPr="00154730">
        <w:rPr>
          <w:rFonts w:ascii="Times New Roman" w:hAnsi="Times New Roman" w:cs="Times New Roman"/>
          <w:b/>
          <w:bCs/>
          <w:sz w:val="24"/>
          <w:szCs w:val="22"/>
        </w:rPr>
        <w:lastRenderedPageBreak/>
        <w:t xml:space="preserve">PRIDEDAMI DOKUMENTAI IR INFORMACIJA APIE </w:t>
      </w:r>
      <w:r w:rsidR="000608EF" w:rsidRPr="00154730">
        <w:rPr>
          <w:rFonts w:ascii="Times New Roman" w:hAnsi="Times New Roman" w:cs="Times New Roman"/>
          <w:b/>
          <w:bCs/>
          <w:sz w:val="24"/>
          <w:szCs w:val="22"/>
        </w:rPr>
        <w:t>KONFIDENCIA</w:t>
      </w:r>
      <w:r w:rsidRPr="00154730">
        <w:rPr>
          <w:rFonts w:ascii="Times New Roman" w:hAnsi="Times New Roman" w:cs="Times New Roman"/>
          <w:b/>
          <w:bCs/>
          <w:sz w:val="24"/>
          <w:szCs w:val="22"/>
        </w:rPr>
        <w:t>LUMĄ</w:t>
      </w:r>
    </w:p>
    <w:p w14:paraId="39935958" w14:textId="77777777" w:rsidR="00154730" w:rsidRPr="006B1913" w:rsidRDefault="00154730" w:rsidP="00EB6B87">
      <w:pPr>
        <w:pStyle w:val="Sraopastraipa"/>
        <w:spacing w:after="0" w:line="240" w:lineRule="auto"/>
        <w:ind w:left="426" w:hanging="426"/>
        <w:jc w:val="center"/>
        <w:rPr>
          <w:rFonts w:ascii="Times New Roman" w:hAnsi="Times New Roman" w:cs="Times New Roman"/>
          <w:b/>
          <w:bCs/>
          <w:sz w:val="16"/>
          <w:szCs w:val="22"/>
        </w:rPr>
      </w:pPr>
    </w:p>
    <w:p w14:paraId="5BA30E62" w14:textId="3E06876B" w:rsidR="004C7E0B" w:rsidRDefault="004C7E0B" w:rsidP="004C7E0B">
      <w:pPr>
        <w:pStyle w:val="Sraopastraipa"/>
        <w:spacing w:after="0" w:line="240" w:lineRule="auto"/>
        <w:ind w:left="0" w:firstLine="567"/>
        <w:rPr>
          <w:rFonts w:ascii="Times New Roman" w:hAnsi="Times New Roman" w:cs="Times New Roman"/>
          <w:sz w:val="24"/>
          <w:szCs w:val="22"/>
        </w:rPr>
      </w:pPr>
      <w:r w:rsidRPr="00154730">
        <w:rPr>
          <w:rFonts w:ascii="Times New Roman" w:hAnsi="Times New Roman" w:cs="Times New Roman"/>
          <w:sz w:val="24"/>
          <w:szCs w:val="22"/>
        </w:rPr>
        <w:t>Jei nenurodyta kitaip, visi dokumentai teikiami su pasiūlymu CVP IS priemonėmis:</w:t>
      </w:r>
    </w:p>
    <w:p w14:paraId="1B85E2B3" w14:textId="77777777" w:rsidR="00993837" w:rsidRDefault="00993837" w:rsidP="004C7E0B">
      <w:pPr>
        <w:pStyle w:val="Sraopastraipa"/>
        <w:spacing w:after="0" w:line="240" w:lineRule="auto"/>
        <w:ind w:left="0" w:firstLine="567"/>
        <w:rPr>
          <w:rFonts w:ascii="Times New Roman" w:hAnsi="Times New Roman" w:cs="Times New Roman"/>
          <w:sz w:val="24"/>
          <w:szCs w:val="22"/>
        </w:rPr>
      </w:pPr>
    </w:p>
    <w:p w14:paraId="1E86C62C" w14:textId="68D6C0D8" w:rsidR="00993837" w:rsidRPr="00993837" w:rsidRDefault="00993837" w:rsidP="00993837">
      <w:pPr>
        <w:pStyle w:val="Sraopastraipa"/>
        <w:spacing w:after="0" w:line="240" w:lineRule="auto"/>
        <w:ind w:left="0" w:firstLine="567"/>
        <w:jc w:val="center"/>
        <w:rPr>
          <w:rFonts w:ascii="Times New Roman" w:hAnsi="Times New Roman" w:cs="Times New Roman"/>
          <w:b/>
          <w:sz w:val="20"/>
          <w:szCs w:val="22"/>
        </w:rPr>
      </w:pPr>
      <w:r>
        <w:rPr>
          <w:rFonts w:ascii="Times New Roman" w:hAnsi="Times New Roman" w:cs="Times New Roman"/>
          <w:b/>
          <w:sz w:val="20"/>
          <w:szCs w:val="22"/>
        </w:rPr>
        <w:t>5</w:t>
      </w:r>
      <w:bookmarkStart w:id="6" w:name="_GoBack"/>
      <w:bookmarkEnd w:id="6"/>
      <w:r w:rsidRPr="0013498A">
        <w:rPr>
          <w:rFonts w:ascii="Times New Roman" w:hAnsi="Times New Roman" w:cs="Times New Roman"/>
          <w:b/>
          <w:sz w:val="20"/>
          <w:szCs w:val="22"/>
        </w:rPr>
        <w:t xml:space="preserve"> lentelė.</w:t>
      </w:r>
      <w:r>
        <w:rPr>
          <w:rFonts w:ascii="Times New Roman" w:hAnsi="Times New Roman" w:cs="Times New Roman"/>
          <w:b/>
          <w:sz w:val="20"/>
          <w:szCs w:val="22"/>
        </w:rPr>
        <w:t xml:space="preserve"> „</w:t>
      </w:r>
      <w:r w:rsidRPr="0013498A">
        <w:rPr>
          <w:rFonts w:ascii="Times New Roman" w:hAnsi="Times New Roman" w:cs="Times New Roman"/>
          <w:b/>
          <w:sz w:val="20"/>
          <w:szCs w:val="22"/>
        </w:rPr>
        <w:t>Pridedami dokumentai ir informacija apie konfidencialumą</w:t>
      </w:r>
      <w:r>
        <w:rPr>
          <w:rFonts w:ascii="Times New Roman" w:hAnsi="Times New Roman" w:cs="Times New Roman"/>
          <w:b/>
          <w:sz w:val="20"/>
          <w:szCs w:val="22"/>
        </w:rPr>
        <w:t>“</w:t>
      </w:r>
    </w:p>
    <w:tbl>
      <w:tblPr>
        <w:tblStyle w:val="Lentelstinklelis"/>
        <w:tblW w:w="9918" w:type="dxa"/>
        <w:tblInd w:w="0" w:type="dxa"/>
        <w:tblLook w:val="04A0" w:firstRow="1" w:lastRow="0" w:firstColumn="1" w:lastColumn="0" w:noHBand="0" w:noVBand="1"/>
      </w:tblPr>
      <w:tblGrid>
        <w:gridCol w:w="512"/>
        <w:gridCol w:w="4049"/>
        <w:gridCol w:w="895"/>
        <w:gridCol w:w="2078"/>
        <w:gridCol w:w="2384"/>
      </w:tblGrid>
      <w:tr w:rsidR="003A6BC4" w:rsidRPr="004C392F" w14:paraId="70922E31" w14:textId="77777777" w:rsidTr="00587253">
        <w:tc>
          <w:tcPr>
            <w:tcW w:w="0" w:type="auto"/>
            <w:shd w:val="clear" w:color="auto" w:fill="DEEAF6" w:themeFill="accent5" w:themeFillTint="33"/>
            <w:vAlign w:val="center"/>
          </w:tcPr>
          <w:p w14:paraId="368011B2" w14:textId="77777777" w:rsidR="00960A92" w:rsidRPr="00C23EA0" w:rsidRDefault="00960A92" w:rsidP="00960A92">
            <w:pPr>
              <w:jc w:val="center"/>
              <w:rPr>
                <w:rFonts w:hAnsi="Times New Roman" w:cs="Times New Roman"/>
                <w:b/>
                <w:bCs/>
              </w:rPr>
            </w:pPr>
            <w:r w:rsidRPr="00C23EA0">
              <w:rPr>
                <w:rFonts w:hAnsi="Times New Roman" w:cs="Times New Roman"/>
                <w:b/>
                <w:bCs/>
              </w:rPr>
              <w:t>Eil.</w:t>
            </w:r>
          </w:p>
          <w:p w14:paraId="6A33AD48" w14:textId="77777777" w:rsidR="00960A92" w:rsidRPr="00C23EA0" w:rsidRDefault="00960A92" w:rsidP="00960A92">
            <w:pPr>
              <w:jc w:val="center"/>
              <w:rPr>
                <w:rFonts w:hAnsi="Times New Roman" w:cs="Times New Roman"/>
                <w:b/>
                <w:bCs/>
              </w:rPr>
            </w:pPr>
            <w:r w:rsidRPr="00C23EA0">
              <w:rPr>
                <w:rFonts w:hAnsi="Times New Roman" w:cs="Times New Roman"/>
                <w:b/>
                <w:bCs/>
              </w:rPr>
              <w:t>Nr.</w:t>
            </w:r>
          </w:p>
        </w:tc>
        <w:tc>
          <w:tcPr>
            <w:tcW w:w="4049" w:type="dxa"/>
            <w:shd w:val="clear" w:color="auto" w:fill="DEEAF6" w:themeFill="accent5" w:themeFillTint="33"/>
            <w:vAlign w:val="center"/>
          </w:tcPr>
          <w:p w14:paraId="5B8B9845" w14:textId="5FCD7BFE" w:rsidR="00960A92" w:rsidRPr="00C23EA0" w:rsidRDefault="00960A92" w:rsidP="00960A92">
            <w:pPr>
              <w:jc w:val="center"/>
              <w:rPr>
                <w:rFonts w:hAnsi="Times New Roman" w:cs="Times New Roman"/>
                <w:b/>
                <w:bCs/>
              </w:rPr>
            </w:pPr>
            <w:r w:rsidRPr="00C23EA0">
              <w:rPr>
                <w:rFonts w:hAnsi="Times New Roman" w:cs="Times New Roman"/>
                <w:b/>
                <w:bCs/>
              </w:rPr>
              <w:t>Dokumentas</w:t>
            </w:r>
          </w:p>
        </w:tc>
        <w:tc>
          <w:tcPr>
            <w:tcW w:w="895" w:type="dxa"/>
            <w:shd w:val="clear" w:color="auto" w:fill="DEEAF6" w:themeFill="accent5" w:themeFillTint="33"/>
            <w:vAlign w:val="center"/>
          </w:tcPr>
          <w:p w14:paraId="5CECB411" w14:textId="7DD351F2" w:rsidR="00960A92" w:rsidRPr="00C23EA0" w:rsidRDefault="00960A92" w:rsidP="00960A92">
            <w:pPr>
              <w:jc w:val="center"/>
              <w:rPr>
                <w:rFonts w:hAnsi="Times New Roman" w:cs="Times New Roman"/>
                <w:b/>
                <w:bCs/>
              </w:rPr>
            </w:pPr>
            <w:r w:rsidRPr="00C23EA0">
              <w:rPr>
                <w:rFonts w:hAnsi="Times New Roman" w:cs="Times New Roman"/>
                <w:b/>
                <w:bCs/>
              </w:rPr>
              <w:t>Lapų skaičius</w:t>
            </w:r>
          </w:p>
        </w:tc>
        <w:tc>
          <w:tcPr>
            <w:tcW w:w="2078" w:type="dxa"/>
            <w:shd w:val="clear" w:color="auto" w:fill="DEEAF6" w:themeFill="accent5" w:themeFillTint="33"/>
            <w:vAlign w:val="center"/>
          </w:tcPr>
          <w:p w14:paraId="155D653D" w14:textId="557DBEC1" w:rsidR="00960A92" w:rsidRPr="00C23EA0" w:rsidRDefault="00960A92" w:rsidP="00960A92">
            <w:pPr>
              <w:jc w:val="center"/>
              <w:rPr>
                <w:rFonts w:hAnsi="Times New Roman" w:cs="Times New Roman"/>
                <w:b/>
                <w:bCs/>
              </w:rPr>
            </w:pPr>
            <w:r w:rsidRPr="00C23EA0">
              <w:rPr>
                <w:rFonts w:hAnsi="Times New Roman" w:cs="Times New Roman"/>
                <w:b/>
                <w:bCs/>
              </w:rPr>
              <w:t xml:space="preserve">Ar </w:t>
            </w:r>
            <w:r w:rsidR="003A6BC4" w:rsidRPr="00C23EA0">
              <w:rPr>
                <w:rFonts w:hAnsi="Times New Roman" w:cs="Times New Roman"/>
                <w:b/>
                <w:bCs/>
              </w:rPr>
              <w:t>dokumente yra konfidencialios informacijos</w:t>
            </w:r>
            <w:r w:rsidRPr="00C23EA0">
              <w:rPr>
                <w:rFonts w:hAnsi="Times New Roman" w:cs="Times New Roman"/>
                <w:b/>
                <w:bCs/>
              </w:rPr>
              <w:t>?</w:t>
            </w:r>
          </w:p>
          <w:p w14:paraId="3B01844A" w14:textId="77777777" w:rsidR="00960A92" w:rsidRPr="00C23EA0" w:rsidRDefault="00960A92" w:rsidP="00960A92">
            <w:pPr>
              <w:jc w:val="center"/>
              <w:rPr>
                <w:rFonts w:hAnsi="Times New Roman" w:cs="Times New Roman"/>
                <w:b/>
                <w:bCs/>
              </w:rPr>
            </w:pPr>
            <w:r w:rsidRPr="00C23EA0">
              <w:rPr>
                <w:rFonts w:hAnsi="Times New Roman" w:cs="Times New Roman"/>
                <w:b/>
                <w:bCs/>
              </w:rPr>
              <w:t>(Taip / Ne)</w:t>
            </w:r>
          </w:p>
        </w:tc>
        <w:tc>
          <w:tcPr>
            <w:tcW w:w="2384" w:type="dxa"/>
            <w:shd w:val="clear" w:color="auto" w:fill="DEEAF6" w:themeFill="accent5" w:themeFillTint="33"/>
            <w:vAlign w:val="center"/>
          </w:tcPr>
          <w:p w14:paraId="443CEE63" w14:textId="7039EC60" w:rsidR="00960A92" w:rsidRPr="00C23EA0" w:rsidRDefault="00960A92" w:rsidP="00960A92">
            <w:pPr>
              <w:jc w:val="center"/>
              <w:rPr>
                <w:rFonts w:hAnsi="Times New Roman" w:cs="Times New Roman"/>
                <w:b/>
                <w:bCs/>
              </w:rPr>
            </w:pPr>
            <w:r w:rsidRPr="00C23EA0">
              <w:rPr>
                <w:rFonts w:hAnsi="Times New Roman" w:cs="Times New Roman"/>
                <w:b/>
                <w:bCs/>
              </w:rPr>
              <w:t>Paaiškinimas, kokia konkreti informacija dokumente yra konfidenciali</w:t>
            </w:r>
            <w:r w:rsidR="003A6BC4" w:rsidRPr="00C23EA0">
              <w:rPr>
                <w:rFonts w:hAnsi="Times New Roman" w:cs="Times New Roman"/>
                <w:b/>
                <w:bCs/>
              </w:rPr>
              <w:t xml:space="preserve"> ir kodėl</w:t>
            </w:r>
          </w:p>
        </w:tc>
      </w:tr>
      <w:tr w:rsidR="003A6BC4" w:rsidRPr="004C392F" w14:paraId="1BC622B8" w14:textId="77777777" w:rsidTr="00587253">
        <w:tc>
          <w:tcPr>
            <w:tcW w:w="0" w:type="auto"/>
            <w:vAlign w:val="center"/>
          </w:tcPr>
          <w:p w14:paraId="33031306" w14:textId="26292A6F" w:rsidR="00960A92" w:rsidRPr="00C23EA0" w:rsidRDefault="00960A92" w:rsidP="00422AEB">
            <w:pPr>
              <w:jc w:val="center"/>
              <w:rPr>
                <w:rFonts w:hAnsi="Times New Roman" w:cs="Times New Roman"/>
                <w:bCs/>
              </w:rPr>
            </w:pPr>
            <w:r w:rsidRPr="00C23EA0">
              <w:rPr>
                <w:rFonts w:hAnsi="Times New Roman" w:cs="Times New Roman"/>
                <w:i/>
              </w:rPr>
              <w:t>1</w:t>
            </w:r>
          </w:p>
        </w:tc>
        <w:tc>
          <w:tcPr>
            <w:tcW w:w="4049" w:type="dxa"/>
            <w:shd w:val="clear" w:color="auto" w:fill="auto"/>
            <w:vAlign w:val="center"/>
          </w:tcPr>
          <w:p w14:paraId="17FDA586" w14:textId="0124155F" w:rsidR="00960A92" w:rsidRPr="00C23EA0" w:rsidRDefault="00960A92" w:rsidP="00422AEB">
            <w:pPr>
              <w:jc w:val="center"/>
              <w:rPr>
                <w:rFonts w:hAnsi="Times New Roman" w:cs="Times New Roman"/>
                <w:bCs/>
              </w:rPr>
            </w:pPr>
            <w:r w:rsidRPr="00C23EA0">
              <w:rPr>
                <w:rFonts w:hAnsi="Times New Roman" w:cs="Times New Roman"/>
                <w:i/>
                <w:iCs/>
              </w:rPr>
              <w:t>2</w:t>
            </w:r>
          </w:p>
        </w:tc>
        <w:tc>
          <w:tcPr>
            <w:tcW w:w="895" w:type="dxa"/>
          </w:tcPr>
          <w:p w14:paraId="3D21F1A3" w14:textId="3F5A7E01" w:rsidR="00960A92" w:rsidRPr="00C23EA0" w:rsidRDefault="00960A92" w:rsidP="00422AEB">
            <w:pPr>
              <w:jc w:val="center"/>
              <w:rPr>
                <w:rFonts w:hAnsi="Times New Roman" w:cs="Times New Roman"/>
                <w:i/>
              </w:rPr>
            </w:pPr>
            <w:r w:rsidRPr="00C23EA0">
              <w:rPr>
                <w:rFonts w:hAnsi="Times New Roman" w:cs="Times New Roman"/>
                <w:i/>
              </w:rPr>
              <w:t>3</w:t>
            </w:r>
          </w:p>
        </w:tc>
        <w:tc>
          <w:tcPr>
            <w:tcW w:w="2078" w:type="dxa"/>
            <w:shd w:val="clear" w:color="auto" w:fill="auto"/>
            <w:vAlign w:val="center"/>
          </w:tcPr>
          <w:p w14:paraId="78C3BF12" w14:textId="6C2B4733" w:rsidR="00960A92" w:rsidRPr="00C23EA0" w:rsidRDefault="00960A92" w:rsidP="00422AEB">
            <w:pPr>
              <w:jc w:val="center"/>
              <w:rPr>
                <w:rFonts w:hAnsi="Times New Roman" w:cs="Times New Roman"/>
                <w:bCs/>
                <w:i/>
                <w:iCs/>
              </w:rPr>
            </w:pPr>
            <w:r w:rsidRPr="00C23EA0">
              <w:rPr>
                <w:rFonts w:hAnsi="Times New Roman" w:cs="Times New Roman"/>
                <w:bCs/>
                <w:i/>
                <w:iCs/>
              </w:rPr>
              <w:t>4</w:t>
            </w:r>
          </w:p>
        </w:tc>
        <w:tc>
          <w:tcPr>
            <w:tcW w:w="2384" w:type="dxa"/>
            <w:shd w:val="clear" w:color="auto" w:fill="auto"/>
            <w:vAlign w:val="center"/>
          </w:tcPr>
          <w:p w14:paraId="08861AFD" w14:textId="57C5DFF6" w:rsidR="00960A92" w:rsidRPr="00C23EA0" w:rsidRDefault="00960A92" w:rsidP="00422AEB">
            <w:pPr>
              <w:jc w:val="center"/>
              <w:rPr>
                <w:rFonts w:hAnsi="Times New Roman" w:cs="Times New Roman"/>
                <w:bCs/>
              </w:rPr>
            </w:pPr>
            <w:r w:rsidRPr="00C23EA0">
              <w:rPr>
                <w:rFonts w:hAnsi="Times New Roman" w:cs="Times New Roman"/>
                <w:i/>
              </w:rPr>
              <w:t>5</w:t>
            </w:r>
          </w:p>
        </w:tc>
      </w:tr>
      <w:tr w:rsidR="00C16D04" w:rsidRPr="004C392F" w14:paraId="165E5586" w14:textId="77777777" w:rsidTr="00587253">
        <w:tc>
          <w:tcPr>
            <w:tcW w:w="0" w:type="auto"/>
          </w:tcPr>
          <w:p w14:paraId="1B2EB946" w14:textId="79B48315" w:rsidR="00C16D04" w:rsidRPr="00C23EA0" w:rsidRDefault="00BA70C4" w:rsidP="00C16D04">
            <w:pPr>
              <w:rPr>
                <w:rFonts w:hAnsi="Times New Roman" w:cs="Times New Roman"/>
              </w:rPr>
            </w:pPr>
            <w:r>
              <w:rPr>
                <w:rFonts w:hAnsi="Times New Roman" w:cs="Times New Roman"/>
              </w:rPr>
              <w:t>1.</w:t>
            </w:r>
          </w:p>
        </w:tc>
        <w:tc>
          <w:tcPr>
            <w:tcW w:w="4049" w:type="dxa"/>
          </w:tcPr>
          <w:p w14:paraId="6A867065" w14:textId="72D7AD53" w:rsidR="00C16D04" w:rsidRPr="00C23EA0" w:rsidRDefault="00C16D04" w:rsidP="00C16D04">
            <w:pPr>
              <w:rPr>
                <w:rFonts w:hAnsi="Times New Roman" w:cs="Times New Roman"/>
              </w:rPr>
            </w:pPr>
          </w:p>
        </w:tc>
        <w:tc>
          <w:tcPr>
            <w:tcW w:w="895" w:type="dxa"/>
          </w:tcPr>
          <w:p w14:paraId="5A36171B" w14:textId="77777777" w:rsidR="00C16D04" w:rsidRPr="00C23EA0" w:rsidRDefault="00C16D04" w:rsidP="00C16D04">
            <w:pPr>
              <w:rPr>
                <w:rFonts w:hAnsi="Times New Roman" w:cs="Times New Roman"/>
              </w:rPr>
            </w:pPr>
          </w:p>
        </w:tc>
        <w:tc>
          <w:tcPr>
            <w:tcW w:w="2078" w:type="dxa"/>
          </w:tcPr>
          <w:p w14:paraId="4292B4D9" w14:textId="5A3FBCAD" w:rsidR="00C16D04" w:rsidRPr="00C23EA0" w:rsidRDefault="00C16D04" w:rsidP="00047F6B">
            <w:pPr>
              <w:rPr>
                <w:rFonts w:hAnsi="Times New Roman" w:cs="Times New Roman"/>
              </w:rPr>
            </w:pPr>
          </w:p>
        </w:tc>
        <w:tc>
          <w:tcPr>
            <w:tcW w:w="2384" w:type="dxa"/>
          </w:tcPr>
          <w:p w14:paraId="1130C0BA" w14:textId="77777777" w:rsidR="00C16D04" w:rsidRPr="00C23EA0" w:rsidRDefault="00C16D04" w:rsidP="00047F6B">
            <w:pPr>
              <w:rPr>
                <w:rFonts w:hAnsi="Times New Roman" w:cs="Times New Roman"/>
              </w:rPr>
            </w:pPr>
          </w:p>
        </w:tc>
      </w:tr>
      <w:tr w:rsidR="00C16D04" w:rsidRPr="004C392F" w14:paraId="2B0526E6" w14:textId="77777777" w:rsidTr="00587253">
        <w:tc>
          <w:tcPr>
            <w:tcW w:w="0" w:type="auto"/>
          </w:tcPr>
          <w:p w14:paraId="3C03A0C4" w14:textId="647577C6" w:rsidR="00C16D04" w:rsidRPr="00C23EA0" w:rsidRDefault="00C16D04" w:rsidP="00C16D04">
            <w:pPr>
              <w:rPr>
                <w:rFonts w:eastAsia="Calibri" w:hAnsi="Times New Roman" w:cs="Times New Roman"/>
              </w:rPr>
            </w:pPr>
          </w:p>
        </w:tc>
        <w:tc>
          <w:tcPr>
            <w:tcW w:w="4049" w:type="dxa"/>
          </w:tcPr>
          <w:p w14:paraId="723B43AF" w14:textId="2EF7689F" w:rsidR="00C16D04" w:rsidRPr="00C23EA0" w:rsidRDefault="00C16D04" w:rsidP="00C16D04">
            <w:pPr>
              <w:rPr>
                <w:rFonts w:hAnsi="Times New Roman" w:cs="Times New Roman"/>
              </w:rPr>
            </w:pPr>
          </w:p>
        </w:tc>
        <w:tc>
          <w:tcPr>
            <w:tcW w:w="895" w:type="dxa"/>
          </w:tcPr>
          <w:p w14:paraId="619F909C" w14:textId="77777777" w:rsidR="00C16D04" w:rsidRPr="00C23EA0" w:rsidRDefault="00C16D04" w:rsidP="00C16D04">
            <w:pPr>
              <w:rPr>
                <w:rFonts w:hAnsi="Times New Roman" w:cs="Times New Roman"/>
              </w:rPr>
            </w:pPr>
          </w:p>
        </w:tc>
        <w:tc>
          <w:tcPr>
            <w:tcW w:w="2078" w:type="dxa"/>
          </w:tcPr>
          <w:p w14:paraId="66A09186" w14:textId="682153FA" w:rsidR="00C16D04" w:rsidRPr="00C23EA0" w:rsidRDefault="00C16D04" w:rsidP="00047F6B">
            <w:pPr>
              <w:rPr>
                <w:rFonts w:hAnsi="Times New Roman" w:cs="Times New Roman"/>
              </w:rPr>
            </w:pPr>
          </w:p>
        </w:tc>
        <w:tc>
          <w:tcPr>
            <w:tcW w:w="2384" w:type="dxa"/>
          </w:tcPr>
          <w:p w14:paraId="38FBB2BF" w14:textId="77777777" w:rsidR="00C16D04" w:rsidRPr="00C23EA0" w:rsidRDefault="00C16D04" w:rsidP="00047F6B">
            <w:pPr>
              <w:rPr>
                <w:rFonts w:hAnsi="Times New Roman" w:cs="Times New Roman"/>
              </w:rPr>
            </w:pPr>
          </w:p>
        </w:tc>
      </w:tr>
    </w:tbl>
    <w:p w14:paraId="539692B4" w14:textId="77777777" w:rsidR="001553F4" w:rsidRDefault="001553F4" w:rsidP="00587253">
      <w:pPr>
        <w:spacing w:after="0" w:line="240" w:lineRule="auto"/>
        <w:jc w:val="both"/>
        <w:rPr>
          <w:rFonts w:ascii="Times New Roman" w:hAnsi="Times New Roman" w:cs="Times New Roman"/>
          <w:b/>
          <w:bCs/>
          <w:sz w:val="22"/>
          <w:szCs w:val="22"/>
        </w:rPr>
      </w:pPr>
    </w:p>
    <w:p w14:paraId="532146FE" w14:textId="64B374D9" w:rsidR="00587253" w:rsidRPr="00587253" w:rsidRDefault="00587253" w:rsidP="00587253">
      <w:pPr>
        <w:spacing w:after="0" w:line="240" w:lineRule="auto"/>
        <w:jc w:val="both"/>
        <w:rPr>
          <w:rFonts w:ascii="Times New Roman" w:hAnsi="Times New Roman" w:cs="Times New Roman"/>
          <w:bCs/>
          <w:sz w:val="22"/>
          <w:szCs w:val="22"/>
        </w:rPr>
      </w:pPr>
      <w:r w:rsidRPr="00587253">
        <w:rPr>
          <w:rFonts w:ascii="Times New Roman" w:hAnsi="Times New Roman" w:cs="Times New Roman"/>
          <w:b/>
          <w:bCs/>
          <w:sz w:val="22"/>
          <w:szCs w:val="22"/>
        </w:rPr>
        <w:t>SVARBU:</w:t>
      </w:r>
      <w:r w:rsidRPr="00587253">
        <w:rPr>
          <w:rFonts w:ascii="Times New Roman" w:hAnsi="Times New Roman" w:cs="Times New Roman"/>
          <w:bCs/>
          <w:sz w:val="22"/>
          <w:szCs w:val="22"/>
        </w:rPr>
        <w:t xml:space="preserve">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064AAE3" w14:textId="77777777" w:rsidR="00587253" w:rsidRDefault="00587253" w:rsidP="00587253">
      <w:pPr>
        <w:spacing w:after="0" w:line="240" w:lineRule="auto"/>
        <w:jc w:val="both"/>
        <w:rPr>
          <w:rFonts w:ascii="Times New Roman" w:hAnsi="Times New Roman" w:cs="Times New Roman"/>
          <w:b/>
          <w:bCs/>
          <w:sz w:val="22"/>
          <w:szCs w:val="22"/>
        </w:rPr>
      </w:pPr>
    </w:p>
    <w:p w14:paraId="64EE9C3A" w14:textId="62902EEA" w:rsidR="00C16D04" w:rsidRPr="00587253" w:rsidRDefault="00587253" w:rsidP="00587253">
      <w:pPr>
        <w:spacing w:after="0" w:line="240" w:lineRule="auto"/>
        <w:jc w:val="both"/>
        <w:rPr>
          <w:rFonts w:ascii="Times New Roman" w:hAnsi="Times New Roman" w:cs="Times New Roman"/>
          <w:bCs/>
          <w:sz w:val="22"/>
          <w:szCs w:val="22"/>
        </w:rPr>
      </w:pPr>
      <w:r w:rsidRPr="00587253">
        <w:rPr>
          <w:rFonts w:ascii="Times New Roman" w:hAnsi="Times New Roman" w:cs="Times New Roman"/>
          <w:b/>
          <w:bCs/>
          <w:sz w:val="22"/>
          <w:szCs w:val="22"/>
        </w:rPr>
        <w:t>PASTABA.</w:t>
      </w:r>
      <w:r w:rsidRPr="00587253">
        <w:rPr>
          <w:rFonts w:ascii="Times New Roman" w:hAnsi="Times New Roman" w:cs="Times New Roman"/>
          <w:bCs/>
          <w:sz w:val="22"/>
          <w:szCs w:val="22"/>
        </w:rPr>
        <w:t xml:space="preserve"> Tiekėjui nenurodžius, kokia informacija yra konfidenciali, laikoma, kad konfidencialios informacijos pasiūlyme nėra</w:t>
      </w:r>
    </w:p>
    <w:p w14:paraId="4FFEE467" w14:textId="77777777" w:rsidR="00587253" w:rsidRPr="00587253" w:rsidRDefault="00587253" w:rsidP="00630DE9">
      <w:pPr>
        <w:spacing w:after="0" w:line="240" w:lineRule="auto"/>
        <w:jc w:val="both"/>
        <w:rPr>
          <w:rFonts w:ascii="Times New Roman" w:hAnsi="Times New Roman" w:cs="Times New Roman"/>
          <w:b/>
          <w:bCs/>
          <w:sz w:val="20"/>
          <w:szCs w:val="22"/>
        </w:rPr>
      </w:pPr>
    </w:p>
    <w:p w14:paraId="04CC6C54" w14:textId="31648AF0" w:rsidR="00C23EA0" w:rsidRPr="00154730" w:rsidRDefault="000608EF" w:rsidP="00630DE9">
      <w:pPr>
        <w:spacing w:after="0" w:line="240" w:lineRule="auto"/>
        <w:jc w:val="both"/>
        <w:rPr>
          <w:rFonts w:ascii="Times New Roman" w:hAnsi="Times New Roman" w:cs="Times New Roman"/>
          <w:b/>
          <w:bCs/>
          <w:sz w:val="24"/>
          <w:szCs w:val="22"/>
        </w:rPr>
      </w:pPr>
      <w:r w:rsidRPr="00154730">
        <w:rPr>
          <w:rFonts w:ascii="Times New Roman" w:hAnsi="Times New Roman" w:cs="Times New Roman"/>
          <w:b/>
          <w:bCs/>
          <w:sz w:val="24"/>
          <w:szCs w:val="22"/>
        </w:rPr>
        <w:t>Pasirašydamas šį pasiūlymą, tvirtintu, kad:</w:t>
      </w:r>
    </w:p>
    <w:p w14:paraId="7D5AEEE4" w14:textId="68B14092" w:rsidR="002135C6" w:rsidRPr="00154730" w:rsidRDefault="002135C6" w:rsidP="00B55BB5">
      <w:pPr>
        <w:pStyle w:val="Sraopastraipa"/>
        <w:numPr>
          <w:ilvl w:val="0"/>
          <w:numId w:val="11"/>
        </w:numPr>
        <w:tabs>
          <w:tab w:val="left" w:pos="993"/>
        </w:tabs>
        <w:spacing w:after="0" w:line="240" w:lineRule="auto"/>
        <w:ind w:left="0" w:firstLine="567"/>
        <w:jc w:val="both"/>
        <w:rPr>
          <w:rFonts w:ascii="Times New Roman" w:hAnsi="Times New Roman" w:cs="Times New Roman"/>
          <w:b/>
          <w:bCs/>
          <w:smallCaps/>
          <w:sz w:val="24"/>
          <w:szCs w:val="22"/>
        </w:rPr>
      </w:pPr>
      <w:r w:rsidRPr="00154730">
        <w:rPr>
          <w:rFonts w:ascii="Times New Roman" w:hAnsi="Times New Roman" w:cs="Times New Roman"/>
          <w:sz w:val="24"/>
          <w:szCs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B654129" w14:textId="53558078" w:rsidR="00DC35BA" w:rsidRPr="00154730" w:rsidRDefault="00DC35BA" w:rsidP="00B55BB5">
      <w:pPr>
        <w:pStyle w:val="Sraopastraipa"/>
        <w:numPr>
          <w:ilvl w:val="0"/>
          <w:numId w:val="11"/>
        </w:numPr>
        <w:tabs>
          <w:tab w:val="left" w:pos="993"/>
        </w:tabs>
        <w:spacing w:after="0" w:line="240" w:lineRule="auto"/>
        <w:ind w:left="0" w:firstLine="567"/>
        <w:jc w:val="both"/>
        <w:rPr>
          <w:rFonts w:ascii="Times New Roman" w:hAnsi="Times New Roman" w:cs="Times New Roman"/>
          <w:b/>
          <w:bCs/>
          <w:smallCaps/>
          <w:sz w:val="24"/>
          <w:szCs w:val="22"/>
        </w:rPr>
      </w:pPr>
      <w:r w:rsidRPr="00154730">
        <w:rPr>
          <w:rFonts w:ascii="Times New Roman" w:hAnsi="Times New Roman" w:cs="Times New Roman"/>
          <w:sz w:val="24"/>
          <w:szCs w:val="22"/>
        </w:rPr>
        <w:t>sutinku su pirkimo dokumentuose nustatytomis sąlygomis</w:t>
      </w:r>
      <w:r w:rsidR="00630DE9" w:rsidRPr="00154730">
        <w:rPr>
          <w:rFonts w:ascii="Times New Roman" w:hAnsi="Times New Roman" w:cs="Times New Roman"/>
          <w:sz w:val="24"/>
          <w:szCs w:val="22"/>
        </w:rPr>
        <w:t xml:space="preserve"> ir</w:t>
      </w:r>
      <w:r w:rsidRPr="00154730">
        <w:rPr>
          <w:rFonts w:ascii="Times New Roman" w:hAnsi="Times New Roman" w:cs="Times New Roman"/>
          <w:sz w:val="24"/>
          <w:szCs w:val="22"/>
        </w:rPr>
        <w:t xml:space="preserve"> procedūromis,</w:t>
      </w:r>
    </w:p>
    <w:p w14:paraId="164DAA16" w14:textId="1EB768E6" w:rsidR="000608EF" w:rsidRPr="00154730" w:rsidRDefault="000608EF" w:rsidP="00B55BB5">
      <w:pPr>
        <w:pStyle w:val="Sraopastraipa"/>
        <w:numPr>
          <w:ilvl w:val="0"/>
          <w:numId w:val="11"/>
        </w:numPr>
        <w:tabs>
          <w:tab w:val="left" w:pos="993"/>
        </w:tabs>
        <w:spacing w:after="0" w:line="240" w:lineRule="auto"/>
        <w:ind w:left="0" w:firstLine="567"/>
        <w:jc w:val="both"/>
        <w:rPr>
          <w:rFonts w:ascii="Times New Roman" w:hAnsi="Times New Roman" w:cs="Times New Roman"/>
          <w:sz w:val="24"/>
          <w:szCs w:val="22"/>
        </w:rPr>
      </w:pPr>
      <w:r w:rsidRPr="00154730">
        <w:rPr>
          <w:rFonts w:ascii="Times New Roman" w:eastAsia="Calibri" w:hAnsi="Times New Roman" w:cs="Times New Roman"/>
          <w:sz w:val="24"/>
          <w:szCs w:val="22"/>
        </w:rPr>
        <w:t xml:space="preserve">pasiūlymo dokumentuose pateikti duomenys </w:t>
      </w:r>
      <w:r w:rsidR="00630DE9" w:rsidRPr="00154730">
        <w:rPr>
          <w:rFonts w:ascii="Times New Roman" w:eastAsia="Calibri" w:hAnsi="Times New Roman" w:cs="Times New Roman"/>
          <w:sz w:val="24"/>
          <w:szCs w:val="22"/>
        </w:rPr>
        <w:t xml:space="preserve">ir informacija </w:t>
      </w:r>
      <w:r w:rsidRPr="00154730">
        <w:rPr>
          <w:rFonts w:ascii="Times New Roman" w:eastAsia="Calibri" w:hAnsi="Times New Roman" w:cs="Times New Roman"/>
          <w:sz w:val="24"/>
          <w:szCs w:val="22"/>
        </w:rPr>
        <w:t xml:space="preserve">yra </w:t>
      </w:r>
      <w:r w:rsidR="00630DE9" w:rsidRPr="00154730">
        <w:rPr>
          <w:rFonts w:ascii="Times New Roman" w:eastAsia="Calibri" w:hAnsi="Times New Roman" w:cs="Times New Roman"/>
          <w:sz w:val="24"/>
          <w:szCs w:val="22"/>
        </w:rPr>
        <w:t>teisinga ir apima viską, ko reikia tinkamam sutarties įvykdymui</w:t>
      </w:r>
      <w:r w:rsidRPr="00154730">
        <w:rPr>
          <w:rFonts w:ascii="Times New Roman" w:eastAsia="Calibri" w:hAnsi="Times New Roman" w:cs="Times New Roman"/>
          <w:sz w:val="24"/>
          <w:szCs w:val="22"/>
        </w:rPr>
        <w:t>;</w:t>
      </w:r>
    </w:p>
    <w:p w14:paraId="023048A5" w14:textId="7CBA5298" w:rsidR="000608EF" w:rsidRPr="00154730" w:rsidRDefault="000608EF" w:rsidP="00B55BB5">
      <w:pPr>
        <w:pStyle w:val="Sraopastraipa"/>
        <w:numPr>
          <w:ilvl w:val="0"/>
          <w:numId w:val="11"/>
        </w:numPr>
        <w:tabs>
          <w:tab w:val="left" w:pos="993"/>
        </w:tabs>
        <w:spacing w:after="0" w:line="240" w:lineRule="auto"/>
        <w:ind w:left="0" w:firstLine="567"/>
        <w:jc w:val="both"/>
        <w:rPr>
          <w:rFonts w:ascii="Times New Roman" w:hAnsi="Times New Roman" w:cs="Times New Roman"/>
          <w:sz w:val="24"/>
          <w:szCs w:val="22"/>
        </w:rPr>
      </w:pPr>
      <w:r w:rsidRPr="00154730">
        <w:rPr>
          <w:rFonts w:ascii="Times New Roman" w:hAnsi="Times New Roman" w:cs="Times New Roman"/>
          <w:sz w:val="24"/>
          <w:szCs w:val="22"/>
        </w:rPr>
        <w:t>pasiūlymas galioja</w:t>
      </w:r>
      <w:r w:rsidR="00B53934" w:rsidRPr="00154730">
        <w:rPr>
          <w:rFonts w:ascii="Times New Roman" w:hAnsi="Times New Roman" w:cs="Times New Roman"/>
          <w:color w:val="0070C0"/>
          <w:sz w:val="24"/>
          <w:szCs w:val="22"/>
        </w:rPr>
        <w:t xml:space="preserve"> </w:t>
      </w:r>
      <w:r w:rsidR="001E089C">
        <w:rPr>
          <w:rFonts w:ascii="Times New Roman" w:hAnsi="Times New Roman" w:cs="Times New Roman"/>
          <w:color w:val="000000" w:themeColor="text1"/>
          <w:sz w:val="24"/>
          <w:szCs w:val="22"/>
        </w:rPr>
        <w:t>Specialiųjų p</w:t>
      </w:r>
      <w:r w:rsidR="00B53934" w:rsidRPr="00533A23">
        <w:rPr>
          <w:rFonts w:ascii="Times New Roman" w:hAnsi="Times New Roman" w:cs="Times New Roman"/>
          <w:color w:val="000000" w:themeColor="text1"/>
          <w:sz w:val="24"/>
          <w:szCs w:val="22"/>
        </w:rPr>
        <w:t xml:space="preserve">irkimo sąlygų 1 priede „Terminai“ </w:t>
      </w:r>
      <w:r w:rsidRPr="00533A23">
        <w:rPr>
          <w:rFonts w:ascii="Times New Roman" w:hAnsi="Times New Roman" w:cs="Times New Roman"/>
          <w:color w:val="000000" w:themeColor="text1"/>
          <w:sz w:val="24"/>
          <w:szCs w:val="22"/>
        </w:rPr>
        <w:t xml:space="preserve">atitinkamame </w:t>
      </w:r>
      <w:r w:rsidRPr="00154730">
        <w:rPr>
          <w:rFonts w:ascii="Times New Roman" w:hAnsi="Times New Roman" w:cs="Times New Roman"/>
          <w:sz w:val="24"/>
          <w:szCs w:val="22"/>
        </w:rPr>
        <w:t>punkte nurodytą terminą</w:t>
      </w:r>
      <w:r w:rsidR="00EF401B" w:rsidRPr="00154730">
        <w:rPr>
          <w:rFonts w:ascii="Times New Roman" w:hAnsi="Times New Roman" w:cs="Times New Roman"/>
          <w:sz w:val="24"/>
          <w:szCs w:val="22"/>
        </w:rPr>
        <w:t>;</w:t>
      </w:r>
    </w:p>
    <w:p w14:paraId="6C98CE52" w14:textId="32B0BCB9" w:rsidR="00EF401B" w:rsidRPr="00154730" w:rsidRDefault="00EF401B" w:rsidP="00EF401B">
      <w:pPr>
        <w:pStyle w:val="Sraopastraipa"/>
        <w:numPr>
          <w:ilvl w:val="0"/>
          <w:numId w:val="11"/>
        </w:numPr>
        <w:tabs>
          <w:tab w:val="left" w:pos="993"/>
        </w:tabs>
        <w:spacing w:after="0" w:line="240" w:lineRule="auto"/>
        <w:ind w:left="0" w:firstLine="567"/>
        <w:jc w:val="both"/>
        <w:rPr>
          <w:rFonts w:ascii="Times New Roman" w:hAnsi="Times New Roman" w:cs="Times New Roman"/>
          <w:sz w:val="24"/>
          <w:szCs w:val="22"/>
        </w:rPr>
      </w:pPr>
      <w:r w:rsidRPr="00154730">
        <w:rPr>
          <w:rFonts w:ascii="Times New Roman" w:hAnsi="Times New Roman" w:cs="Times New Roman"/>
          <w:sz w:val="24"/>
          <w:szCs w:val="22"/>
        </w:rPr>
        <w:t>suprantu, kad COVID-19, Rusijos Federacijos karinės agresijos prieš Ukrainą veiksmai bei nepaprastosios padėties Lietuvos Respublikos teritorijoje įvedimas atsižvelgiant į šį agresijos aktą savaime nėra laikomi civilinės atsakomybės netaikymo pagrindais, ir nesutrukdys tinkamai įvykdyti Sutartį.</w:t>
      </w:r>
    </w:p>
    <w:p w14:paraId="194E517C" w14:textId="77777777" w:rsidR="00EF401B" w:rsidRPr="00154730" w:rsidRDefault="00EF401B" w:rsidP="00A51B97">
      <w:pPr>
        <w:pStyle w:val="Sraopastraipa"/>
        <w:tabs>
          <w:tab w:val="left" w:pos="993"/>
        </w:tabs>
        <w:spacing w:after="0" w:line="240" w:lineRule="auto"/>
        <w:ind w:left="567"/>
        <w:jc w:val="both"/>
        <w:rPr>
          <w:rFonts w:ascii="Times New Roman" w:hAnsi="Times New Roman" w:cs="Times New Roman"/>
          <w:sz w:val="24"/>
          <w:szCs w:val="22"/>
        </w:rPr>
      </w:pPr>
    </w:p>
    <w:p w14:paraId="5BC43C7A" w14:textId="77777777" w:rsidR="00EF401B" w:rsidRPr="004C392F" w:rsidRDefault="00EF401B" w:rsidP="00E56BA8">
      <w:pPr>
        <w:spacing w:after="0" w:line="240" w:lineRule="auto"/>
        <w:rPr>
          <w:rFonts w:ascii="Times New Roman" w:hAnsi="Times New Roman" w:cs="Times New Roman"/>
          <w:sz w:val="22"/>
          <w:szCs w:val="22"/>
        </w:rPr>
      </w:pPr>
    </w:p>
    <w:tbl>
      <w:tblPr>
        <w:tblW w:w="99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740"/>
      </w:tblGrid>
      <w:tr w:rsidR="000608EF" w:rsidRPr="004C392F" w14:paraId="3CDBF427" w14:textId="77777777" w:rsidTr="006D0573">
        <w:trPr>
          <w:trHeight w:val="186"/>
        </w:trPr>
        <w:tc>
          <w:tcPr>
            <w:tcW w:w="3888" w:type="dxa"/>
            <w:tcBorders>
              <w:top w:val="single" w:sz="4" w:space="0" w:color="auto"/>
              <w:left w:val="nil"/>
              <w:bottom w:val="nil"/>
              <w:right w:val="nil"/>
            </w:tcBorders>
          </w:tcPr>
          <w:p w14:paraId="09465C9D" w14:textId="668CF903" w:rsidR="000608EF" w:rsidRPr="004C392F" w:rsidRDefault="000608EF" w:rsidP="00664C39">
            <w:pPr>
              <w:spacing w:after="0" w:line="240" w:lineRule="auto"/>
              <w:rPr>
                <w:rFonts w:ascii="Times New Roman" w:hAnsi="Times New Roman" w:cs="Times New Roman"/>
                <w:color w:val="808080" w:themeColor="background1" w:themeShade="80"/>
                <w:sz w:val="22"/>
                <w:szCs w:val="22"/>
                <w:vertAlign w:val="superscript"/>
              </w:rPr>
            </w:pPr>
            <w:r w:rsidRPr="004C392F">
              <w:rPr>
                <w:rFonts w:ascii="Times New Roman" w:hAnsi="Times New Roman" w:cs="Times New Roman"/>
                <w:i/>
                <w:color w:val="808080" w:themeColor="background1" w:themeShade="80"/>
                <w:sz w:val="22"/>
                <w:szCs w:val="22"/>
                <w:vertAlign w:val="superscript"/>
              </w:rPr>
              <w:t>(Tiekėjo arba jo įgalioto asmens pareigų pavadinimas)</w:t>
            </w:r>
          </w:p>
        </w:tc>
        <w:tc>
          <w:tcPr>
            <w:tcW w:w="607" w:type="dxa"/>
            <w:tcBorders>
              <w:top w:val="nil"/>
              <w:left w:val="nil"/>
              <w:bottom w:val="nil"/>
              <w:right w:val="nil"/>
            </w:tcBorders>
          </w:tcPr>
          <w:p w14:paraId="6B5B9D11" w14:textId="77777777" w:rsidR="000608EF" w:rsidRPr="004C392F" w:rsidRDefault="000608EF" w:rsidP="00E56BA8">
            <w:pPr>
              <w:spacing w:after="0" w:line="240" w:lineRule="auto"/>
              <w:rPr>
                <w:rFonts w:ascii="Times New Roman" w:hAnsi="Times New Roman" w:cs="Times New Roman"/>
                <w:color w:val="808080" w:themeColor="background1" w:themeShade="80"/>
                <w:sz w:val="22"/>
                <w:szCs w:val="22"/>
                <w:vertAlign w:val="superscript"/>
              </w:rPr>
            </w:pPr>
          </w:p>
        </w:tc>
        <w:tc>
          <w:tcPr>
            <w:tcW w:w="1989" w:type="dxa"/>
            <w:tcBorders>
              <w:top w:val="single" w:sz="4" w:space="0" w:color="auto"/>
              <w:left w:val="nil"/>
              <w:bottom w:val="nil"/>
              <w:right w:val="nil"/>
            </w:tcBorders>
            <w:hideMark/>
          </w:tcPr>
          <w:p w14:paraId="34A5918F" w14:textId="77777777" w:rsidR="000608EF" w:rsidRPr="004C392F" w:rsidRDefault="000608EF" w:rsidP="00D95547">
            <w:pPr>
              <w:spacing w:after="0" w:line="240" w:lineRule="auto"/>
              <w:jc w:val="center"/>
              <w:rPr>
                <w:rFonts w:ascii="Times New Roman" w:hAnsi="Times New Roman" w:cs="Times New Roman"/>
                <w:color w:val="808080" w:themeColor="background1" w:themeShade="80"/>
                <w:sz w:val="22"/>
                <w:szCs w:val="22"/>
                <w:vertAlign w:val="superscript"/>
              </w:rPr>
            </w:pPr>
            <w:r w:rsidRPr="004C392F">
              <w:rPr>
                <w:rFonts w:ascii="Times New Roman" w:hAnsi="Times New Roman" w:cs="Times New Roman"/>
                <w:i/>
                <w:color w:val="808080" w:themeColor="background1" w:themeShade="80"/>
                <w:sz w:val="22"/>
                <w:szCs w:val="22"/>
                <w:vertAlign w:val="superscript"/>
              </w:rPr>
              <w:t>(Parašas)</w:t>
            </w:r>
          </w:p>
        </w:tc>
        <w:tc>
          <w:tcPr>
            <w:tcW w:w="704" w:type="dxa"/>
            <w:tcBorders>
              <w:top w:val="nil"/>
              <w:left w:val="nil"/>
              <w:bottom w:val="nil"/>
              <w:right w:val="nil"/>
            </w:tcBorders>
          </w:tcPr>
          <w:p w14:paraId="4ECDE281" w14:textId="77777777" w:rsidR="000608EF" w:rsidRPr="004C392F" w:rsidRDefault="000608EF" w:rsidP="00E56BA8">
            <w:pPr>
              <w:spacing w:after="0" w:line="240" w:lineRule="auto"/>
              <w:rPr>
                <w:rFonts w:ascii="Times New Roman" w:hAnsi="Times New Roman" w:cs="Times New Roman"/>
                <w:color w:val="808080" w:themeColor="background1" w:themeShade="80"/>
                <w:sz w:val="22"/>
                <w:szCs w:val="22"/>
                <w:vertAlign w:val="superscript"/>
              </w:rPr>
            </w:pPr>
          </w:p>
        </w:tc>
        <w:tc>
          <w:tcPr>
            <w:tcW w:w="2740" w:type="dxa"/>
            <w:tcBorders>
              <w:top w:val="single" w:sz="4" w:space="0" w:color="auto"/>
              <w:left w:val="nil"/>
              <w:bottom w:val="nil"/>
              <w:right w:val="nil"/>
            </w:tcBorders>
            <w:hideMark/>
          </w:tcPr>
          <w:p w14:paraId="4B775A9C" w14:textId="77777777" w:rsidR="000608EF" w:rsidRPr="004C392F" w:rsidRDefault="000608EF" w:rsidP="006D0573">
            <w:pPr>
              <w:tabs>
                <w:tab w:val="left" w:pos="1499"/>
              </w:tabs>
              <w:spacing w:after="0" w:line="240" w:lineRule="auto"/>
              <w:jc w:val="right"/>
              <w:rPr>
                <w:rFonts w:ascii="Times New Roman" w:hAnsi="Times New Roman" w:cs="Times New Roman"/>
                <w:color w:val="808080" w:themeColor="background1" w:themeShade="80"/>
                <w:sz w:val="22"/>
                <w:szCs w:val="22"/>
                <w:vertAlign w:val="superscript"/>
              </w:rPr>
            </w:pPr>
            <w:r w:rsidRPr="004C392F">
              <w:rPr>
                <w:rFonts w:ascii="Times New Roman" w:hAnsi="Times New Roman" w:cs="Times New Roman"/>
                <w:i/>
                <w:color w:val="808080" w:themeColor="background1" w:themeShade="80"/>
                <w:sz w:val="22"/>
                <w:szCs w:val="22"/>
                <w:vertAlign w:val="superscript"/>
              </w:rPr>
              <w:t>(Vardas, pavardė)</w:t>
            </w:r>
          </w:p>
        </w:tc>
      </w:tr>
    </w:tbl>
    <w:p w14:paraId="6DF0C4F6" w14:textId="48C105CE" w:rsidR="002A30AF" w:rsidRPr="004C392F" w:rsidRDefault="002A30AF" w:rsidP="00FC0297">
      <w:pPr>
        <w:pStyle w:val="Antrat2"/>
        <w:ind w:left="5103"/>
        <w:jc w:val="both"/>
        <w:rPr>
          <w:rFonts w:ascii="Times New Roman" w:hAnsi="Times New Roman" w:cs="Times New Roman"/>
          <w:b/>
          <w:bCs/>
          <w:color w:val="auto"/>
          <w:sz w:val="22"/>
          <w:szCs w:val="22"/>
          <w:lang w:eastAsia="zh-CN"/>
        </w:rPr>
      </w:pPr>
    </w:p>
    <w:sectPr w:rsidR="002A30AF" w:rsidRPr="004C392F" w:rsidSect="006B1913">
      <w:footerReference w:type="default" r:id="rId10"/>
      <w:pgSz w:w="12240" w:h="15840"/>
      <w:pgMar w:top="567" w:right="567" w:bottom="567" w:left="1701" w:header="680"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A0A06" w14:textId="77777777" w:rsidR="00887F90" w:rsidRDefault="00887F90" w:rsidP="00D05666">
      <w:r>
        <w:separator/>
      </w:r>
    </w:p>
  </w:endnote>
  <w:endnote w:type="continuationSeparator" w:id="0">
    <w:p w14:paraId="25221D15" w14:textId="77777777" w:rsidR="00887F90" w:rsidRDefault="00887F90" w:rsidP="00D05666">
      <w:r>
        <w:continuationSeparator/>
      </w:r>
    </w:p>
  </w:endnote>
  <w:endnote w:type="continuationNotice" w:id="1">
    <w:p w14:paraId="45068E4C" w14:textId="77777777" w:rsidR="00887F90" w:rsidRDefault="00887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Liberation Serif">
    <w:panose1 w:val="00000000000000000000"/>
    <w:charset w:val="00"/>
    <w:family w:val="roman"/>
    <w:notTrueType/>
    <w:pitch w:val="default"/>
  </w:font>
  <w:font w:name="Times New Roman3">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orpoA">
    <w:altName w:val="Times New Roman"/>
    <w:panose1 w:val="00000000000000000000"/>
    <w:charset w:val="00"/>
    <w:family w:val="roman"/>
    <w:notTrueType/>
    <w:pitch w:val="default"/>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31EB6" w14:textId="240E7295" w:rsidR="005C0694" w:rsidRPr="002D368A" w:rsidRDefault="005C0694">
    <w:pPr>
      <w:pStyle w:val="Porat"/>
      <w:jc w:val="center"/>
      <w:rPr>
        <w:rFonts w:ascii="Trebuchet MS" w:hAnsi="Trebuchet M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C8CF8" w14:textId="77777777" w:rsidR="00887F90" w:rsidRDefault="00887F90" w:rsidP="00D05666">
      <w:r>
        <w:separator/>
      </w:r>
    </w:p>
  </w:footnote>
  <w:footnote w:type="continuationSeparator" w:id="0">
    <w:p w14:paraId="35AD8A7C" w14:textId="77777777" w:rsidR="00887F90" w:rsidRDefault="00887F90" w:rsidP="00D05666">
      <w:r>
        <w:continuationSeparator/>
      </w:r>
    </w:p>
  </w:footnote>
  <w:footnote w:type="continuationNotice" w:id="1">
    <w:p w14:paraId="5867B947" w14:textId="77777777" w:rsidR="00887F90" w:rsidRDefault="00887F9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styleLink w:val="WW8Num61"/>
    <w:lvl w:ilvl="0">
      <w:start w:val="1"/>
      <w:numFmt w:val="none"/>
      <w:suff w:val="nothing"/>
      <w:lvlText w:val=""/>
      <w:lvlJc w:val="left"/>
      <w:pPr>
        <w:tabs>
          <w:tab w:val="num" w:pos="-76"/>
        </w:tabs>
        <w:ind w:left="-76" w:firstLine="0"/>
      </w:pPr>
    </w:lvl>
    <w:lvl w:ilvl="1">
      <w:start w:val="1"/>
      <w:numFmt w:val="none"/>
      <w:suff w:val="nothing"/>
      <w:lvlText w:val=""/>
      <w:lvlJc w:val="left"/>
      <w:pPr>
        <w:tabs>
          <w:tab w:val="num" w:pos="-76"/>
        </w:tabs>
        <w:ind w:left="-76" w:firstLine="0"/>
      </w:pPr>
    </w:lvl>
    <w:lvl w:ilvl="2">
      <w:start w:val="1"/>
      <w:numFmt w:val="none"/>
      <w:suff w:val="nothing"/>
      <w:lvlText w:val=""/>
      <w:lvlJc w:val="left"/>
      <w:pPr>
        <w:tabs>
          <w:tab w:val="num" w:pos="-76"/>
        </w:tabs>
        <w:ind w:left="-76" w:firstLine="0"/>
      </w:pPr>
    </w:lvl>
    <w:lvl w:ilvl="3">
      <w:start w:val="1"/>
      <w:numFmt w:val="none"/>
      <w:suff w:val="nothing"/>
      <w:lvlText w:val=""/>
      <w:lvlJc w:val="left"/>
      <w:pPr>
        <w:tabs>
          <w:tab w:val="num" w:pos="-76"/>
        </w:tabs>
        <w:ind w:left="-76" w:firstLine="0"/>
      </w:pPr>
    </w:lvl>
    <w:lvl w:ilvl="4">
      <w:start w:val="1"/>
      <w:numFmt w:val="none"/>
      <w:suff w:val="nothing"/>
      <w:lvlText w:val=""/>
      <w:lvlJc w:val="left"/>
      <w:pPr>
        <w:tabs>
          <w:tab w:val="num" w:pos="-76"/>
        </w:tabs>
        <w:ind w:left="-76" w:firstLine="0"/>
      </w:pPr>
    </w:lvl>
    <w:lvl w:ilvl="5">
      <w:start w:val="1"/>
      <w:numFmt w:val="none"/>
      <w:suff w:val="nothing"/>
      <w:lvlText w:val=""/>
      <w:lvlJc w:val="left"/>
      <w:pPr>
        <w:tabs>
          <w:tab w:val="num" w:pos="-76"/>
        </w:tabs>
        <w:ind w:left="-76" w:firstLine="0"/>
      </w:pPr>
    </w:lvl>
    <w:lvl w:ilvl="6">
      <w:start w:val="1"/>
      <w:numFmt w:val="none"/>
      <w:suff w:val="nothing"/>
      <w:lvlText w:val=""/>
      <w:lvlJc w:val="left"/>
      <w:pPr>
        <w:tabs>
          <w:tab w:val="num" w:pos="-76"/>
        </w:tabs>
        <w:ind w:left="-76" w:firstLine="0"/>
      </w:pPr>
    </w:lvl>
    <w:lvl w:ilvl="7">
      <w:start w:val="1"/>
      <w:numFmt w:val="none"/>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singleLevel"/>
    <w:tmpl w:val="00000002"/>
    <w:name w:val="WW8Num1"/>
    <w:styleLink w:val="WW8Num2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7"/>
    <w:multiLevelType w:val="multilevel"/>
    <w:tmpl w:val="00000007"/>
    <w:styleLink w:val="WW8Num51"/>
    <w:lvl w:ilvl="0">
      <w:start w:val="4"/>
      <w:numFmt w:val="decimal"/>
      <w:lvlText w:val="%1."/>
      <w:lvlJc w:val="left"/>
      <w:pPr>
        <w:tabs>
          <w:tab w:val="num" w:pos="360"/>
        </w:tabs>
        <w:ind w:left="360" w:hanging="360"/>
      </w:pPr>
      <w:rPr>
        <w:rFonts w:ascii="Trebuchet MS" w:hAnsi="Trebuchet MS" w:cs="Trebuchet MS" w:hint="default"/>
        <w:sz w:val="22"/>
        <w:szCs w:val="22"/>
      </w:rPr>
    </w:lvl>
    <w:lvl w:ilvl="1">
      <w:start w:val="1"/>
      <w:numFmt w:val="decimal"/>
      <w:lvlText w:val="%1.%2."/>
      <w:lvlJc w:val="left"/>
      <w:pPr>
        <w:tabs>
          <w:tab w:val="num" w:pos="927"/>
        </w:tabs>
        <w:ind w:left="927" w:hanging="360"/>
      </w:pPr>
      <w:rPr>
        <w:rFonts w:ascii="Trebuchet MS" w:hAnsi="Trebuchet MS" w:cs="Trebuchet MS" w:hint="default"/>
        <w:sz w:val="22"/>
        <w:szCs w:val="22"/>
      </w:rPr>
    </w:lvl>
    <w:lvl w:ilvl="2">
      <w:start w:val="1"/>
      <w:numFmt w:val="decimal"/>
      <w:lvlText w:val="%1.%2.%3."/>
      <w:lvlJc w:val="left"/>
      <w:pPr>
        <w:tabs>
          <w:tab w:val="num" w:pos="1854"/>
        </w:tabs>
        <w:ind w:left="1854" w:hanging="720"/>
      </w:pPr>
      <w:rPr>
        <w:rFonts w:ascii="Trebuchet MS" w:hAnsi="Trebuchet MS" w:cs="Trebuchet MS" w:hint="default"/>
        <w:sz w:val="22"/>
        <w:szCs w:val="22"/>
      </w:rPr>
    </w:lvl>
    <w:lvl w:ilvl="3">
      <w:start w:val="1"/>
      <w:numFmt w:val="decimal"/>
      <w:lvlText w:val="%1.%2.%3.%4."/>
      <w:lvlJc w:val="left"/>
      <w:pPr>
        <w:tabs>
          <w:tab w:val="num" w:pos="2421"/>
        </w:tabs>
        <w:ind w:left="2421" w:hanging="720"/>
      </w:pPr>
      <w:rPr>
        <w:rFonts w:ascii="Trebuchet MS" w:hAnsi="Trebuchet MS" w:cs="Trebuchet MS" w:hint="default"/>
        <w:sz w:val="22"/>
        <w:szCs w:val="22"/>
      </w:rPr>
    </w:lvl>
    <w:lvl w:ilvl="4">
      <w:start w:val="1"/>
      <w:numFmt w:val="decimal"/>
      <w:lvlText w:val="%1.%2.%3.%4.%5."/>
      <w:lvlJc w:val="left"/>
      <w:pPr>
        <w:tabs>
          <w:tab w:val="num" w:pos="3348"/>
        </w:tabs>
        <w:ind w:left="3348" w:hanging="1080"/>
      </w:pPr>
      <w:rPr>
        <w:rFonts w:ascii="Trebuchet MS" w:hAnsi="Trebuchet MS" w:cs="Trebuchet MS" w:hint="default"/>
        <w:sz w:val="22"/>
        <w:szCs w:val="22"/>
      </w:rPr>
    </w:lvl>
    <w:lvl w:ilvl="5">
      <w:start w:val="1"/>
      <w:numFmt w:val="decimal"/>
      <w:lvlText w:val="%1.%2.%3.%4.%5.%6."/>
      <w:lvlJc w:val="left"/>
      <w:pPr>
        <w:tabs>
          <w:tab w:val="num" w:pos="3915"/>
        </w:tabs>
        <w:ind w:left="3915" w:hanging="1080"/>
      </w:pPr>
      <w:rPr>
        <w:rFonts w:ascii="Trebuchet MS" w:hAnsi="Trebuchet MS" w:cs="Trebuchet MS" w:hint="default"/>
        <w:sz w:val="22"/>
        <w:szCs w:val="22"/>
      </w:rPr>
    </w:lvl>
    <w:lvl w:ilvl="6">
      <w:start w:val="1"/>
      <w:numFmt w:val="decimal"/>
      <w:lvlText w:val="%1.%2.%3.%4.%5.%6.%7."/>
      <w:lvlJc w:val="left"/>
      <w:pPr>
        <w:tabs>
          <w:tab w:val="num" w:pos="4842"/>
        </w:tabs>
        <w:ind w:left="4842" w:hanging="1440"/>
      </w:pPr>
      <w:rPr>
        <w:rFonts w:ascii="Trebuchet MS" w:hAnsi="Trebuchet MS" w:cs="Trebuchet MS" w:hint="default"/>
        <w:sz w:val="22"/>
        <w:szCs w:val="22"/>
      </w:rPr>
    </w:lvl>
    <w:lvl w:ilvl="7">
      <w:start w:val="1"/>
      <w:numFmt w:val="decimal"/>
      <w:lvlText w:val="%1.%2.%3.%4.%5.%6.%7.%8."/>
      <w:lvlJc w:val="left"/>
      <w:pPr>
        <w:tabs>
          <w:tab w:val="num" w:pos="5409"/>
        </w:tabs>
        <w:ind w:left="5409" w:hanging="1440"/>
      </w:pPr>
      <w:rPr>
        <w:rFonts w:ascii="Trebuchet MS" w:hAnsi="Trebuchet MS" w:cs="Trebuchet MS" w:hint="default"/>
        <w:sz w:val="22"/>
        <w:szCs w:val="22"/>
      </w:rPr>
    </w:lvl>
    <w:lvl w:ilvl="8">
      <w:start w:val="1"/>
      <w:numFmt w:val="decimal"/>
      <w:lvlText w:val="%1.%2.%3.%4.%5.%6.%7.%8.%9."/>
      <w:lvlJc w:val="left"/>
      <w:pPr>
        <w:tabs>
          <w:tab w:val="num" w:pos="6336"/>
        </w:tabs>
        <w:ind w:left="6336" w:hanging="1800"/>
      </w:pPr>
      <w:rPr>
        <w:rFonts w:ascii="Trebuchet MS" w:hAnsi="Trebuchet MS" w:cs="Trebuchet MS" w:hint="default"/>
        <w:sz w:val="22"/>
        <w:szCs w:val="22"/>
      </w:rPr>
    </w:lvl>
  </w:abstractNum>
  <w:abstractNum w:abstractNumId="3" w15:restartNumberingAfterBreak="0">
    <w:nsid w:val="0000000C"/>
    <w:multiLevelType w:val="multilevel"/>
    <w:tmpl w:val="0000000C"/>
    <w:name w:val="WW8Num14"/>
    <w:styleLink w:val="WW8Num81"/>
    <w:lvl w:ilvl="0">
      <w:start w:val="1"/>
      <w:numFmt w:val="decimal"/>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lvlText w:val="%1.%2."/>
      <w:lvlJc w:val="left"/>
      <w:pPr>
        <w:tabs>
          <w:tab w:val="num" w:pos="851"/>
        </w:tabs>
        <w:ind w:left="1571" w:hanging="720"/>
      </w:pPr>
      <w:rPr>
        <w:rFonts w:cs="Times New Roman"/>
        <w:b w:val="0"/>
        <w:strike w:val="0"/>
        <w:dstrike w:val="0"/>
        <w:color w:val="auto"/>
        <w:u w:val="none"/>
        <w:effect w:val="none"/>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Text w:val="S%3.%4."/>
      <w:lvlJc w:val="left"/>
      <w:pPr>
        <w:tabs>
          <w:tab w:val="num" w:pos="0"/>
        </w:tabs>
        <w:ind w:left="720" w:hanging="720"/>
      </w:pPr>
      <w:rPr>
        <w:rFonts w:cs="Times New Roman"/>
      </w:rPr>
    </w:lvl>
    <w:lvl w:ilvl="4">
      <w:start w:val="1"/>
      <w:numFmt w:val="decimal"/>
      <w:lvlText w:val="S%3.%4.%5."/>
      <w:lvlJc w:val="left"/>
      <w:pPr>
        <w:tabs>
          <w:tab w:val="num" w:pos="0"/>
        </w:tabs>
        <w:ind w:left="737" w:hanging="737"/>
      </w:pPr>
      <w:rPr>
        <w:rFonts w:cs="Times New Roman"/>
      </w:rPr>
    </w:lvl>
    <w:lvl w:ilvl="5">
      <w:start w:val="1"/>
      <w:numFmt w:val="decimal"/>
      <w:lvlText w:val="S%4.%5.%6."/>
      <w:lvlJc w:val="left"/>
      <w:pPr>
        <w:tabs>
          <w:tab w:val="num" w:pos="0"/>
        </w:tabs>
        <w:ind w:left="737" w:hanging="737"/>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 w15:restartNumberingAfterBreak="0">
    <w:nsid w:val="00000010"/>
    <w:multiLevelType w:val="multilevel"/>
    <w:tmpl w:val="00000010"/>
    <w:name w:val="WW8Num18"/>
    <w:styleLink w:val="WW8Num10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80"/>
        </w:tabs>
        <w:ind w:left="1880" w:hanging="1170"/>
      </w:pPr>
      <w:rPr>
        <w:rFonts w:cs="Times New Roman"/>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5" w15:restartNumberingAfterBreak="0">
    <w:nsid w:val="00000015"/>
    <w:multiLevelType w:val="multilevel"/>
    <w:tmpl w:val="00000015"/>
    <w:name w:val="WW8Num25"/>
    <w:lvl w:ilvl="0">
      <w:start w:val="1"/>
      <w:numFmt w:val="decimal"/>
      <w:lvlText w:val="%1."/>
      <w:lvlJc w:val="left"/>
      <w:pPr>
        <w:tabs>
          <w:tab w:val="num" w:pos="360"/>
        </w:tabs>
        <w:ind w:left="360" w:hanging="360"/>
      </w:pPr>
    </w:lvl>
    <w:lvl w:ilvl="1">
      <w:start w:val="1"/>
      <w:numFmt w:val="decimal"/>
      <w:lvlText w:val="%1.%2."/>
      <w:lvlJc w:val="left"/>
      <w:pPr>
        <w:tabs>
          <w:tab w:val="num" w:pos="1287"/>
        </w:tabs>
        <w:ind w:left="1287" w:hanging="720"/>
      </w:pPr>
      <w:rPr>
        <w:rFonts w:ascii="Trebuchet MS" w:eastAsia="Times New Roman" w:hAnsi="Trebuchet MS" w:cs="Times New Roman" w:hint="default"/>
      </w:r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348"/>
        </w:tabs>
        <w:ind w:left="3348" w:hanging="108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769"/>
        </w:tabs>
        <w:ind w:left="5769" w:hanging="1800"/>
      </w:pPr>
    </w:lvl>
    <w:lvl w:ilvl="8">
      <w:start w:val="1"/>
      <w:numFmt w:val="decimal"/>
      <w:lvlText w:val="%1.%2.%3.%4.%5.%6.%7.%8.%9."/>
      <w:lvlJc w:val="left"/>
      <w:pPr>
        <w:tabs>
          <w:tab w:val="num" w:pos="6336"/>
        </w:tabs>
        <w:ind w:left="6336" w:hanging="1800"/>
      </w:pPr>
    </w:lvl>
  </w:abstractNum>
  <w:abstractNum w:abstractNumId="6" w15:restartNumberingAfterBreak="0">
    <w:nsid w:val="004D4822"/>
    <w:multiLevelType w:val="multilevel"/>
    <w:tmpl w:val="F6A81FAA"/>
    <w:lvl w:ilvl="0">
      <w:start w:val="8"/>
      <w:numFmt w:val="decimal"/>
      <w:lvlText w:val="%1."/>
      <w:lvlJc w:val="left"/>
      <w:pPr>
        <w:ind w:left="826" w:hanging="400"/>
      </w:pPr>
      <w:rPr>
        <w:rFonts w:hint="default"/>
        <w:b/>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8"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C2A65"/>
    <w:multiLevelType w:val="multilevel"/>
    <w:tmpl w:val="03EC2A65"/>
    <w:lvl w:ilvl="0">
      <w:start w:val="1"/>
      <w:numFmt w:val="decimal"/>
      <w:lvlText w:val="%1."/>
      <w:lvlJc w:val="left"/>
      <w:pPr>
        <w:tabs>
          <w:tab w:val="num" w:pos="1080"/>
        </w:tabs>
        <w:ind w:left="1080" w:hanging="360"/>
      </w:pPr>
      <w:rPr>
        <w:rFonts w:ascii="Trebuchet MS" w:hAnsi="Trebuchet MS" w:cs="Times New Roman"/>
        <w:b/>
        <w:sz w:val="22"/>
      </w:rPr>
    </w:lvl>
    <w:lvl w:ilvl="1">
      <w:start w:val="1"/>
      <w:numFmt w:val="decimal"/>
      <w:lvlText w:val="%2."/>
      <w:lvlJc w:val="left"/>
      <w:pPr>
        <w:tabs>
          <w:tab w:val="num" w:pos="1890"/>
        </w:tabs>
        <w:ind w:left="1890" w:hanging="1170"/>
      </w:pPr>
      <w:rPr>
        <w:rFonts w:ascii="Trebuchet MS" w:hAnsi="Trebuchet MS" w:cs="Times New Roman"/>
        <w:sz w:val="22"/>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2" w15:restartNumberingAfterBreak="0">
    <w:nsid w:val="04E323C8"/>
    <w:multiLevelType w:val="multilevel"/>
    <w:tmpl w:val="BC743F8A"/>
    <w:lvl w:ilvl="0">
      <w:start w:val="5"/>
      <w:numFmt w:val="decimal"/>
      <w:lvlText w:val="%1."/>
      <w:lvlJc w:val="left"/>
      <w:pPr>
        <w:ind w:left="420" w:hanging="420"/>
      </w:pPr>
      <w:rPr>
        <w:rFonts w:eastAsia="Arial Narrow" w:cs="Times New Roman" w:hint="default"/>
        <w:color w:val="000000"/>
      </w:rPr>
    </w:lvl>
    <w:lvl w:ilvl="1">
      <w:start w:val="1"/>
      <w:numFmt w:val="decimal"/>
      <w:lvlText w:val="%1.%2."/>
      <w:lvlJc w:val="left"/>
      <w:pPr>
        <w:ind w:left="1287" w:hanging="720"/>
      </w:pPr>
      <w:rPr>
        <w:rFonts w:eastAsia="Arial Narrow" w:cs="Times New Roman" w:hint="default"/>
        <w:color w:val="000000"/>
      </w:rPr>
    </w:lvl>
    <w:lvl w:ilvl="2">
      <w:start w:val="1"/>
      <w:numFmt w:val="decimal"/>
      <w:lvlText w:val="%1.%2.%3."/>
      <w:lvlJc w:val="left"/>
      <w:pPr>
        <w:ind w:left="1854" w:hanging="720"/>
      </w:pPr>
      <w:rPr>
        <w:rFonts w:eastAsia="Arial Narrow" w:cs="Times New Roman" w:hint="default"/>
        <w:color w:val="000000"/>
      </w:rPr>
    </w:lvl>
    <w:lvl w:ilvl="3">
      <w:start w:val="1"/>
      <w:numFmt w:val="decimal"/>
      <w:lvlText w:val="%1.%2.%3.%4."/>
      <w:lvlJc w:val="left"/>
      <w:pPr>
        <w:ind w:left="2781" w:hanging="1080"/>
      </w:pPr>
      <w:rPr>
        <w:rFonts w:eastAsia="Arial Narrow" w:cs="Times New Roman" w:hint="default"/>
        <w:color w:val="000000"/>
      </w:rPr>
    </w:lvl>
    <w:lvl w:ilvl="4">
      <w:start w:val="1"/>
      <w:numFmt w:val="decimal"/>
      <w:lvlText w:val="%1.%2.%3.%4.%5."/>
      <w:lvlJc w:val="left"/>
      <w:pPr>
        <w:ind w:left="3348" w:hanging="1080"/>
      </w:pPr>
      <w:rPr>
        <w:rFonts w:eastAsia="Arial Narrow" w:cs="Times New Roman" w:hint="default"/>
        <w:color w:val="000000"/>
      </w:rPr>
    </w:lvl>
    <w:lvl w:ilvl="5">
      <w:start w:val="1"/>
      <w:numFmt w:val="decimal"/>
      <w:lvlText w:val="%1.%2.%3.%4.%5.%6."/>
      <w:lvlJc w:val="left"/>
      <w:pPr>
        <w:ind w:left="4275" w:hanging="1440"/>
      </w:pPr>
      <w:rPr>
        <w:rFonts w:eastAsia="Arial Narrow" w:cs="Times New Roman" w:hint="default"/>
        <w:color w:val="000000"/>
      </w:rPr>
    </w:lvl>
    <w:lvl w:ilvl="6">
      <w:start w:val="1"/>
      <w:numFmt w:val="decimal"/>
      <w:lvlText w:val="%1.%2.%3.%4.%5.%6.%7."/>
      <w:lvlJc w:val="left"/>
      <w:pPr>
        <w:ind w:left="4842" w:hanging="1440"/>
      </w:pPr>
      <w:rPr>
        <w:rFonts w:eastAsia="Arial Narrow" w:cs="Times New Roman" w:hint="default"/>
        <w:color w:val="000000"/>
      </w:rPr>
    </w:lvl>
    <w:lvl w:ilvl="7">
      <w:start w:val="1"/>
      <w:numFmt w:val="decimal"/>
      <w:lvlText w:val="%1.%2.%3.%4.%5.%6.%7.%8."/>
      <w:lvlJc w:val="left"/>
      <w:pPr>
        <w:ind w:left="5769" w:hanging="1800"/>
      </w:pPr>
      <w:rPr>
        <w:rFonts w:eastAsia="Arial Narrow" w:cs="Times New Roman" w:hint="default"/>
        <w:color w:val="000000"/>
      </w:rPr>
    </w:lvl>
    <w:lvl w:ilvl="8">
      <w:start w:val="1"/>
      <w:numFmt w:val="decimal"/>
      <w:lvlText w:val="%1.%2.%3.%4.%5.%6.%7.%8.%9."/>
      <w:lvlJc w:val="left"/>
      <w:pPr>
        <w:ind w:left="6336" w:hanging="1800"/>
      </w:pPr>
      <w:rPr>
        <w:rFonts w:eastAsia="Arial Narrow" w:cs="Times New Roman" w:hint="default"/>
        <w:color w:val="000000"/>
      </w:rPr>
    </w:lvl>
  </w:abstractNum>
  <w:abstractNum w:abstractNumId="13" w15:restartNumberingAfterBreak="0">
    <w:nsid w:val="099308D2"/>
    <w:multiLevelType w:val="multilevel"/>
    <w:tmpl w:val="91141A54"/>
    <w:lvl w:ilvl="0">
      <w:start w:val="16"/>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0DE4206A"/>
    <w:multiLevelType w:val="multilevel"/>
    <w:tmpl w:val="9B9667A2"/>
    <w:lvl w:ilvl="0">
      <w:start w:val="1"/>
      <w:numFmt w:val="decimal"/>
      <w:lvlText w:val="%1."/>
      <w:lvlJc w:val="left"/>
      <w:pPr>
        <w:ind w:left="1131" w:hanging="564"/>
      </w:pPr>
      <w:rPr>
        <w:rFonts w:hint="default"/>
        <w:b w:val="0"/>
      </w:rPr>
    </w:lvl>
    <w:lvl w:ilvl="1">
      <w:start w:val="1"/>
      <w:numFmt w:val="decimal"/>
      <w:isLgl/>
      <w:lvlText w:val="%1.%2."/>
      <w:lvlJc w:val="left"/>
      <w:pPr>
        <w:ind w:left="1287"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0F08599A"/>
    <w:multiLevelType w:val="multilevel"/>
    <w:tmpl w:val="0427001F"/>
    <w:numStyleLink w:val="Style8"/>
  </w:abstractNum>
  <w:abstractNum w:abstractNumId="1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7" w15:restartNumberingAfterBreak="0">
    <w:nsid w:val="146D3FC2"/>
    <w:multiLevelType w:val="multilevel"/>
    <w:tmpl w:val="9BFC9EB8"/>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18911CF7"/>
    <w:multiLevelType w:val="multilevel"/>
    <w:tmpl w:val="0427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22"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3AC3FC4"/>
    <w:multiLevelType w:val="multilevel"/>
    <w:tmpl w:val="1B641B54"/>
    <w:lvl w:ilvl="0">
      <w:start w:val="1"/>
      <w:numFmt w:val="decimal"/>
      <w:lvlText w:val="%1."/>
      <w:lvlJc w:val="left"/>
      <w:pPr>
        <w:ind w:left="360" w:hanging="360"/>
      </w:pPr>
      <w:rPr>
        <w:rFonts w:hint="default"/>
        <w:b w:val="0"/>
        <w:bCs w:val="0"/>
      </w:rPr>
    </w:lvl>
    <w:lvl w:ilvl="1">
      <w:start w:val="7"/>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9574ED"/>
    <w:multiLevelType w:val="multilevel"/>
    <w:tmpl w:val="299574ED"/>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A886090"/>
    <w:multiLevelType w:val="multilevel"/>
    <w:tmpl w:val="92DED08E"/>
    <w:styleLink w:val="WW8Num71"/>
    <w:lvl w:ilvl="0">
      <w:start w:val="6"/>
      <w:numFmt w:val="decimal"/>
      <w:lvlText w:val="%1."/>
      <w:lvlJc w:val="left"/>
      <w:pPr>
        <w:ind w:left="420" w:hanging="420"/>
      </w:pPr>
    </w:lvl>
    <w:lvl w:ilvl="1">
      <w:start w:val="1"/>
      <w:numFmt w:val="decimal"/>
      <w:lvlText w:val="%1.%2."/>
      <w:lvlJc w:val="left"/>
      <w:pPr>
        <w:ind w:left="1440" w:hanging="720"/>
      </w:pPr>
      <w:rPr>
        <w:rFonts w:ascii="Trebuchet MS" w:hAnsi="Trebuchet MS" w:hint="default"/>
        <w:sz w:val="22"/>
        <w:szCs w:val="22"/>
      </w:rPr>
    </w:lvl>
    <w:lvl w:ilvl="2">
      <w:start w:val="1"/>
      <w:numFmt w:val="decimal"/>
      <w:lvlText w:val="%1.%2.%3."/>
      <w:lvlJc w:val="left"/>
      <w:pPr>
        <w:ind w:left="2160" w:hanging="720"/>
      </w:pPr>
      <w:rPr>
        <w:rFonts w:ascii="Trebuchet MS" w:hAnsi="Trebuchet MS" w:hint="default"/>
        <w:sz w:val="22"/>
        <w:szCs w:val="22"/>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7" w15:restartNumberingAfterBreak="0">
    <w:nsid w:val="2C3D4983"/>
    <w:multiLevelType w:val="multilevel"/>
    <w:tmpl w:val="0427001F"/>
    <w:styleLink w:val="Style8"/>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DA37107"/>
    <w:multiLevelType w:val="multilevel"/>
    <w:tmpl w:val="8D00CA42"/>
    <w:lvl w:ilvl="0">
      <w:start w:val="3"/>
      <w:numFmt w:val="decimal"/>
      <w:lvlText w:val="%1."/>
      <w:lvlJc w:val="left"/>
      <w:pPr>
        <w:ind w:left="432" w:hanging="432"/>
      </w:pPr>
      <w:rPr>
        <w:rFonts w:hint="default"/>
        <w:b/>
      </w:rPr>
    </w:lvl>
    <w:lvl w:ilvl="1">
      <w:start w:val="1"/>
      <w:numFmt w:val="decimal"/>
      <w:lvlText w:val="%1.%2."/>
      <w:lvlJc w:val="left"/>
      <w:pPr>
        <w:ind w:left="2367" w:hanging="720"/>
      </w:pPr>
      <w:rPr>
        <w:rFonts w:hint="default"/>
        <w:b w:val="0"/>
      </w:rPr>
    </w:lvl>
    <w:lvl w:ilvl="2">
      <w:start w:val="1"/>
      <w:numFmt w:val="decimal"/>
      <w:lvlText w:val="%1.%2.%3."/>
      <w:lvlJc w:val="left"/>
      <w:pPr>
        <w:ind w:left="4014" w:hanging="720"/>
      </w:pPr>
      <w:rPr>
        <w:rFonts w:hint="default"/>
        <w:b/>
      </w:rPr>
    </w:lvl>
    <w:lvl w:ilvl="3">
      <w:start w:val="1"/>
      <w:numFmt w:val="decimal"/>
      <w:lvlText w:val="%1.%2.%3.%4."/>
      <w:lvlJc w:val="left"/>
      <w:pPr>
        <w:ind w:left="6021" w:hanging="1080"/>
      </w:pPr>
      <w:rPr>
        <w:rFonts w:hint="default"/>
        <w:b/>
      </w:rPr>
    </w:lvl>
    <w:lvl w:ilvl="4">
      <w:start w:val="1"/>
      <w:numFmt w:val="decimal"/>
      <w:lvlText w:val="%1.%2.%3.%4.%5."/>
      <w:lvlJc w:val="left"/>
      <w:pPr>
        <w:ind w:left="7668" w:hanging="1080"/>
      </w:pPr>
      <w:rPr>
        <w:rFonts w:hint="default"/>
        <w:b/>
      </w:rPr>
    </w:lvl>
    <w:lvl w:ilvl="5">
      <w:start w:val="1"/>
      <w:numFmt w:val="decimal"/>
      <w:lvlText w:val="%1.%2.%3.%4.%5.%6."/>
      <w:lvlJc w:val="left"/>
      <w:pPr>
        <w:ind w:left="9675" w:hanging="1440"/>
      </w:pPr>
      <w:rPr>
        <w:rFonts w:hint="default"/>
        <w:b/>
      </w:rPr>
    </w:lvl>
    <w:lvl w:ilvl="6">
      <w:start w:val="1"/>
      <w:numFmt w:val="decimal"/>
      <w:lvlText w:val="%1.%2.%3.%4.%5.%6.%7."/>
      <w:lvlJc w:val="left"/>
      <w:pPr>
        <w:ind w:left="11322" w:hanging="1440"/>
      </w:pPr>
      <w:rPr>
        <w:rFonts w:hint="default"/>
        <w:b/>
      </w:rPr>
    </w:lvl>
    <w:lvl w:ilvl="7">
      <w:start w:val="1"/>
      <w:numFmt w:val="decimal"/>
      <w:lvlText w:val="%1.%2.%3.%4.%5.%6.%7.%8."/>
      <w:lvlJc w:val="left"/>
      <w:pPr>
        <w:ind w:left="13329" w:hanging="1800"/>
      </w:pPr>
      <w:rPr>
        <w:rFonts w:hint="default"/>
        <w:b/>
      </w:rPr>
    </w:lvl>
    <w:lvl w:ilvl="8">
      <w:start w:val="1"/>
      <w:numFmt w:val="decimal"/>
      <w:lvlText w:val="%1.%2.%3.%4.%5.%6.%7.%8.%9."/>
      <w:lvlJc w:val="left"/>
      <w:pPr>
        <w:ind w:left="14976" w:hanging="1800"/>
      </w:pPr>
      <w:rPr>
        <w:rFonts w:hint="default"/>
        <w:b/>
      </w:rPr>
    </w:lvl>
  </w:abstractNum>
  <w:abstractNum w:abstractNumId="29" w15:restartNumberingAfterBreak="0">
    <w:nsid w:val="2ED90779"/>
    <w:multiLevelType w:val="multilevel"/>
    <w:tmpl w:val="0427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1DE4420"/>
    <w:multiLevelType w:val="hybridMultilevel"/>
    <w:tmpl w:val="9EDAB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960FF"/>
    <w:multiLevelType w:val="multilevel"/>
    <w:tmpl w:val="04B266F4"/>
    <w:lvl w:ilvl="0">
      <w:start w:val="3"/>
      <w:numFmt w:val="decimal"/>
      <w:lvlText w:val="%1."/>
      <w:lvlJc w:val="left"/>
      <w:pPr>
        <w:ind w:left="400" w:hanging="400"/>
      </w:pPr>
      <w:rPr>
        <w:rFonts w:cs="Arial" w:hint="default"/>
        <w:u w:val="none"/>
      </w:rPr>
    </w:lvl>
    <w:lvl w:ilvl="1">
      <w:start w:val="2"/>
      <w:numFmt w:val="decimal"/>
      <w:lvlText w:val="%1.%2."/>
      <w:lvlJc w:val="left"/>
      <w:pPr>
        <w:ind w:left="1287" w:hanging="720"/>
      </w:pPr>
      <w:rPr>
        <w:rFonts w:cs="Arial" w:hint="default"/>
        <w:u w:val="none"/>
      </w:rPr>
    </w:lvl>
    <w:lvl w:ilvl="2">
      <w:start w:val="1"/>
      <w:numFmt w:val="decimal"/>
      <w:lvlText w:val="%1.%2.%3."/>
      <w:lvlJc w:val="left"/>
      <w:pPr>
        <w:ind w:left="1854" w:hanging="720"/>
      </w:pPr>
      <w:rPr>
        <w:rFonts w:cs="Arial" w:hint="default"/>
        <w:u w:val="none"/>
      </w:rPr>
    </w:lvl>
    <w:lvl w:ilvl="3">
      <w:start w:val="1"/>
      <w:numFmt w:val="decimal"/>
      <w:lvlText w:val="%1.%2.%3.%4."/>
      <w:lvlJc w:val="left"/>
      <w:pPr>
        <w:ind w:left="2781" w:hanging="1080"/>
      </w:pPr>
      <w:rPr>
        <w:rFonts w:cs="Arial" w:hint="default"/>
        <w:u w:val="none"/>
      </w:rPr>
    </w:lvl>
    <w:lvl w:ilvl="4">
      <w:start w:val="1"/>
      <w:numFmt w:val="decimal"/>
      <w:lvlText w:val="%1.%2.%3.%4.%5."/>
      <w:lvlJc w:val="left"/>
      <w:pPr>
        <w:ind w:left="3348" w:hanging="1080"/>
      </w:pPr>
      <w:rPr>
        <w:rFonts w:cs="Arial" w:hint="default"/>
        <w:u w:val="none"/>
      </w:rPr>
    </w:lvl>
    <w:lvl w:ilvl="5">
      <w:start w:val="1"/>
      <w:numFmt w:val="decimal"/>
      <w:lvlText w:val="%1.%2.%3.%4.%5.%6."/>
      <w:lvlJc w:val="left"/>
      <w:pPr>
        <w:ind w:left="4275" w:hanging="1440"/>
      </w:pPr>
      <w:rPr>
        <w:rFonts w:cs="Arial" w:hint="default"/>
        <w:u w:val="none"/>
      </w:rPr>
    </w:lvl>
    <w:lvl w:ilvl="6">
      <w:start w:val="1"/>
      <w:numFmt w:val="decimal"/>
      <w:lvlText w:val="%1.%2.%3.%4.%5.%6.%7."/>
      <w:lvlJc w:val="left"/>
      <w:pPr>
        <w:ind w:left="4842" w:hanging="1440"/>
      </w:pPr>
      <w:rPr>
        <w:rFonts w:cs="Arial" w:hint="default"/>
        <w:u w:val="none"/>
      </w:rPr>
    </w:lvl>
    <w:lvl w:ilvl="7">
      <w:start w:val="1"/>
      <w:numFmt w:val="decimal"/>
      <w:lvlText w:val="%1.%2.%3.%4.%5.%6.%7.%8."/>
      <w:lvlJc w:val="left"/>
      <w:pPr>
        <w:ind w:left="5769" w:hanging="1800"/>
      </w:pPr>
      <w:rPr>
        <w:rFonts w:cs="Arial" w:hint="default"/>
        <w:u w:val="none"/>
      </w:rPr>
    </w:lvl>
    <w:lvl w:ilvl="8">
      <w:start w:val="1"/>
      <w:numFmt w:val="decimal"/>
      <w:lvlText w:val="%1.%2.%3.%4.%5.%6.%7.%8.%9."/>
      <w:lvlJc w:val="left"/>
      <w:pPr>
        <w:ind w:left="6336" w:hanging="1800"/>
      </w:pPr>
      <w:rPr>
        <w:rFonts w:cs="Arial" w:hint="default"/>
        <w:u w:val="none"/>
      </w:rPr>
    </w:lvl>
  </w:abstractNum>
  <w:abstractNum w:abstractNumId="33"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5"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37" w15:restartNumberingAfterBreak="0">
    <w:nsid w:val="38B2484F"/>
    <w:multiLevelType w:val="hybridMultilevel"/>
    <w:tmpl w:val="E8F6B3CA"/>
    <w:lvl w:ilvl="0" w:tplc="B1905C8C">
      <w:start w:val="1"/>
      <w:numFmt w:val="decimal"/>
      <w:lvlText w:val="%1."/>
      <w:lvlJc w:val="left"/>
      <w:pPr>
        <w:tabs>
          <w:tab w:val="num" w:pos="720"/>
        </w:tabs>
        <w:ind w:left="720" w:hanging="360"/>
      </w:pPr>
      <w:rPr>
        <w:rFonts w:hint="default"/>
      </w:rPr>
    </w:lvl>
    <w:lvl w:ilvl="1" w:tplc="F40AE574">
      <w:start w:val="1"/>
      <w:numFmt w:val="decimal"/>
      <w:isLgl/>
      <w:lvlText w:val="%2.%2."/>
      <w:lvlJc w:val="left"/>
      <w:pPr>
        <w:tabs>
          <w:tab w:val="num" w:pos="720"/>
        </w:tabs>
        <w:ind w:left="720" w:hanging="360"/>
      </w:pPr>
      <w:rPr>
        <w:rFonts w:hint="default"/>
      </w:rPr>
    </w:lvl>
    <w:lvl w:ilvl="2" w:tplc="47E690B8">
      <w:numFmt w:val="none"/>
      <w:lvlText w:val=""/>
      <w:lvlJc w:val="left"/>
      <w:pPr>
        <w:tabs>
          <w:tab w:val="num" w:pos="360"/>
        </w:tabs>
      </w:pPr>
    </w:lvl>
    <w:lvl w:ilvl="3" w:tplc="64907282">
      <w:numFmt w:val="none"/>
      <w:lvlText w:val=""/>
      <w:lvlJc w:val="left"/>
      <w:pPr>
        <w:tabs>
          <w:tab w:val="num" w:pos="360"/>
        </w:tabs>
      </w:pPr>
    </w:lvl>
    <w:lvl w:ilvl="4" w:tplc="5010EA46">
      <w:numFmt w:val="none"/>
      <w:lvlText w:val=""/>
      <w:lvlJc w:val="left"/>
      <w:pPr>
        <w:tabs>
          <w:tab w:val="num" w:pos="360"/>
        </w:tabs>
      </w:pPr>
    </w:lvl>
    <w:lvl w:ilvl="5" w:tplc="1E5E8764">
      <w:numFmt w:val="none"/>
      <w:lvlText w:val=""/>
      <w:lvlJc w:val="left"/>
      <w:pPr>
        <w:tabs>
          <w:tab w:val="num" w:pos="360"/>
        </w:tabs>
      </w:pPr>
    </w:lvl>
    <w:lvl w:ilvl="6" w:tplc="85A694C4">
      <w:numFmt w:val="none"/>
      <w:lvlText w:val=""/>
      <w:lvlJc w:val="left"/>
      <w:pPr>
        <w:tabs>
          <w:tab w:val="num" w:pos="360"/>
        </w:tabs>
      </w:pPr>
    </w:lvl>
    <w:lvl w:ilvl="7" w:tplc="889E7EE0">
      <w:numFmt w:val="none"/>
      <w:lvlText w:val=""/>
      <w:lvlJc w:val="left"/>
      <w:pPr>
        <w:tabs>
          <w:tab w:val="num" w:pos="360"/>
        </w:tabs>
      </w:pPr>
    </w:lvl>
    <w:lvl w:ilvl="8" w:tplc="C384351A">
      <w:numFmt w:val="none"/>
      <w:lvlText w:val=""/>
      <w:lvlJc w:val="left"/>
      <w:pPr>
        <w:tabs>
          <w:tab w:val="num" w:pos="360"/>
        </w:tabs>
      </w:pPr>
    </w:lvl>
  </w:abstractNum>
  <w:abstractNum w:abstractNumId="38" w15:restartNumberingAfterBreak="0">
    <w:nsid w:val="3B987E2B"/>
    <w:multiLevelType w:val="multilevel"/>
    <w:tmpl w:val="18B40DA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11327DF"/>
    <w:multiLevelType w:val="multilevel"/>
    <w:tmpl w:val="411327DF"/>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41BC1433"/>
    <w:multiLevelType w:val="multilevel"/>
    <w:tmpl w:val="782C9DBE"/>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ascii="Trebuchet MS" w:hAnsi="Trebuchet MS"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41" w15:restartNumberingAfterBreak="0">
    <w:nsid w:val="41CA32CD"/>
    <w:multiLevelType w:val="hybridMultilevel"/>
    <w:tmpl w:val="3A682B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48A22923"/>
    <w:multiLevelType w:val="multilevel"/>
    <w:tmpl w:val="0427001F"/>
    <w:styleLink w:val="Style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8FF2BF9"/>
    <w:multiLevelType w:val="hybridMultilevel"/>
    <w:tmpl w:val="39DAAD0A"/>
    <w:lvl w:ilvl="0" w:tplc="61603C0C">
      <w:start w:val="1"/>
      <w:numFmt w:val="decimal"/>
      <w:lvlText w:val="%1.1."/>
      <w:lvlJc w:val="left"/>
      <w:pPr>
        <w:ind w:left="820" w:hanging="360"/>
      </w:pPr>
      <w:rPr>
        <w:rFonts w:hint="default"/>
      </w:rPr>
    </w:lvl>
    <w:lvl w:ilvl="1" w:tplc="04270019">
      <w:start w:val="1"/>
      <w:numFmt w:val="lowerLetter"/>
      <w:lvlText w:val="%2."/>
      <w:lvlJc w:val="left"/>
      <w:pPr>
        <w:ind w:left="1540" w:hanging="360"/>
      </w:pPr>
    </w:lvl>
    <w:lvl w:ilvl="2" w:tplc="0427001B" w:tentative="1">
      <w:start w:val="1"/>
      <w:numFmt w:val="lowerRoman"/>
      <w:lvlText w:val="%3."/>
      <w:lvlJc w:val="right"/>
      <w:pPr>
        <w:ind w:left="2260" w:hanging="180"/>
      </w:pPr>
    </w:lvl>
    <w:lvl w:ilvl="3" w:tplc="0427000F" w:tentative="1">
      <w:start w:val="1"/>
      <w:numFmt w:val="decimal"/>
      <w:lvlText w:val="%4."/>
      <w:lvlJc w:val="left"/>
      <w:pPr>
        <w:ind w:left="2980" w:hanging="360"/>
      </w:pPr>
    </w:lvl>
    <w:lvl w:ilvl="4" w:tplc="04270019" w:tentative="1">
      <w:start w:val="1"/>
      <w:numFmt w:val="lowerLetter"/>
      <w:lvlText w:val="%5."/>
      <w:lvlJc w:val="left"/>
      <w:pPr>
        <w:ind w:left="3700" w:hanging="360"/>
      </w:pPr>
    </w:lvl>
    <w:lvl w:ilvl="5" w:tplc="0427001B" w:tentative="1">
      <w:start w:val="1"/>
      <w:numFmt w:val="lowerRoman"/>
      <w:lvlText w:val="%6."/>
      <w:lvlJc w:val="right"/>
      <w:pPr>
        <w:ind w:left="4420" w:hanging="180"/>
      </w:pPr>
    </w:lvl>
    <w:lvl w:ilvl="6" w:tplc="0427000F" w:tentative="1">
      <w:start w:val="1"/>
      <w:numFmt w:val="decimal"/>
      <w:lvlText w:val="%7."/>
      <w:lvlJc w:val="left"/>
      <w:pPr>
        <w:ind w:left="5140" w:hanging="360"/>
      </w:pPr>
    </w:lvl>
    <w:lvl w:ilvl="7" w:tplc="04270019" w:tentative="1">
      <w:start w:val="1"/>
      <w:numFmt w:val="lowerLetter"/>
      <w:lvlText w:val="%8."/>
      <w:lvlJc w:val="left"/>
      <w:pPr>
        <w:ind w:left="5860" w:hanging="360"/>
      </w:pPr>
    </w:lvl>
    <w:lvl w:ilvl="8" w:tplc="0427001B" w:tentative="1">
      <w:start w:val="1"/>
      <w:numFmt w:val="lowerRoman"/>
      <w:lvlText w:val="%9."/>
      <w:lvlJc w:val="right"/>
      <w:pPr>
        <w:ind w:left="6580" w:hanging="180"/>
      </w:pPr>
    </w:lvl>
  </w:abstractNum>
  <w:abstractNum w:abstractNumId="44" w15:restartNumberingAfterBreak="0">
    <w:nsid w:val="4A427FC0"/>
    <w:multiLevelType w:val="multilevel"/>
    <w:tmpl w:val="B0682DD2"/>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5" w15:restartNumberingAfterBreak="0">
    <w:nsid w:val="4BD747FB"/>
    <w:multiLevelType w:val="multilevel"/>
    <w:tmpl w:val="83167EDA"/>
    <w:lvl w:ilvl="0">
      <w:start w:val="1"/>
      <w:numFmt w:val="decimal"/>
      <w:lvlText w:val="%1."/>
      <w:lvlJc w:val="left"/>
      <w:pPr>
        <w:ind w:left="720" w:hanging="360"/>
      </w:pPr>
      <w:rPr>
        <w:rFonts w:hint="default"/>
        <w:b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6" w15:restartNumberingAfterBreak="0">
    <w:nsid w:val="4C24349F"/>
    <w:multiLevelType w:val="multilevel"/>
    <w:tmpl w:val="7324915A"/>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F000B01"/>
    <w:multiLevelType w:val="multilevel"/>
    <w:tmpl w:val="B4B077DE"/>
    <w:lvl w:ilvl="0">
      <w:start w:val="1"/>
      <w:numFmt w:val="decimal"/>
      <w:lvlText w:val="%1."/>
      <w:lvlJc w:val="left"/>
      <w:pPr>
        <w:ind w:left="420" w:hanging="420"/>
      </w:pPr>
      <w:rPr>
        <w:rFonts w:hint="default"/>
      </w:rPr>
    </w:lvl>
    <w:lvl w:ilvl="1">
      <w:start w:val="2"/>
      <w:numFmt w:val="decimal"/>
      <w:lvlText w:val="%1.%2."/>
      <w:lvlJc w:val="left"/>
      <w:pPr>
        <w:ind w:left="1900" w:hanging="720"/>
      </w:pPr>
      <w:rPr>
        <w:rFonts w:hint="default"/>
      </w:rPr>
    </w:lvl>
    <w:lvl w:ilvl="2">
      <w:start w:val="1"/>
      <w:numFmt w:val="decimal"/>
      <w:lvlText w:val="%1.%2.%3."/>
      <w:lvlJc w:val="left"/>
      <w:pPr>
        <w:ind w:left="3080" w:hanging="720"/>
      </w:pPr>
      <w:rPr>
        <w:rFonts w:hint="default"/>
      </w:rPr>
    </w:lvl>
    <w:lvl w:ilvl="3">
      <w:start w:val="1"/>
      <w:numFmt w:val="decimal"/>
      <w:lvlText w:val="%1.%2.%3.%4."/>
      <w:lvlJc w:val="left"/>
      <w:pPr>
        <w:ind w:left="4620" w:hanging="1080"/>
      </w:pPr>
      <w:rPr>
        <w:rFonts w:hint="default"/>
      </w:rPr>
    </w:lvl>
    <w:lvl w:ilvl="4">
      <w:start w:val="1"/>
      <w:numFmt w:val="decimal"/>
      <w:lvlText w:val="%1.%2.%3.%4.%5."/>
      <w:lvlJc w:val="left"/>
      <w:pPr>
        <w:ind w:left="5800" w:hanging="1080"/>
      </w:pPr>
      <w:rPr>
        <w:rFonts w:hint="default"/>
      </w:rPr>
    </w:lvl>
    <w:lvl w:ilvl="5">
      <w:start w:val="1"/>
      <w:numFmt w:val="decimal"/>
      <w:lvlText w:val="%1.%2.%3.%4.%5.%6."/>
      <w:lvlJc w:val="left"/>
      <w:pPr>
        <w:ind w:left="7340" w:hanging="1440"/>
      </w:pPr>
      <w:rPr>
        <w:rFonts w:hint="default"/>
      </w:rPr>
    </w:lvl>
    <w:lvl w:ilvl="6">
      <w:start w:val="1"/>
      <w:numFmt w:val="decimal"/>
      <w:lvlText w:val="%1.%2.%3.%4.%5.%6.%7."/>
      <w:lvlJc w:val="left"/>
      <w:pPr>
        <w:ind w:left="8520" w:hanging="1440"/>
      </w:pPr>
      <w:rPr>
        <w:rFonts w:hint="default"/>
      </w:rPr>
    </w:lvl>
    <w:lvl w:ilvl="7">
      <w:start w:val="1"/>
      <w:numFmt w:val="decimal"/>
      <w:lvlText w:val="%1.%2.%3.%4.%5.%6.%7.%8."/>
      <w:lvlJc w:val="left"/>
      <w:pPr>
        <w:ind w:left="10060" w:hanging="1800"/>
      </w:pPr>
      <w:rPr>
        <w:rFonts w:hint="default"/>
      </w:rPr>
    </w:lvl>
    <w:lvl w:ilvl="8">
      <w:start w:val="1"/>
      <w:numFmt w:val="decimal"/>
      <w:lvlText w:val="%1.%2.%3.%4.%5.%6.%7.%8.%9."/>
      <w:lvlJc w:val="left"/>
      <w:pPr>
        <w:ind w:left="11240" w:hanging="1800"/>
      </w:pPr>
      <w:rPr>
        <w:rFonts w:hint="default"/>
      </w:rPr>
    </w:lvl>
  </w:abstractNum>
  <w:abstractNum w:abstractNumId="48" w15:restartNumberingAfterBreak="0">
    <w:nsid w:val="4FDF76E5"/>
    <w:multiLevelType w:val="multilevel"/>
    <w:tmpl w:val="FB8007DE"/>
    <w:lvl w:ilvl="0">
      <w:start w:val="4"/>
      <w:numFmt w:val="decimal"/>
      <w:lvlText w:val="%1."/>
      <w:lvlJc w:val="left"/>
      <w:pPr>
        <w:ind w:left="400" w:hanging="4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51087582"/>
    <w:multiLevelType w:val="multilevel"/>
    <w:tmpl w:val="72C8FDC2"/>
    <w:lvl w:ilvl="0">
      <w:start w:val="6"/>
      <w:numFmt w:val="decimal"/>
      <w:lvlText w:val="%1"/>
      <w:lvlJc w:val="left"/>
      <w:pPr>
        <w:ind w:left="720" w:hanging="360"/>
      </w:pPr>
      <w:rPr>
        <w:rFonts w:hint="default"/>
        <w:color w:val="auto"/>
      </w:rPr>
    </w:lvl>
    <w:lvl w:ilvl="1">
      <w:start w:val="1"/>
      <w:numFmt w:val="decimal"/>
      <w:isLgl/>
      <w:lvlText w:val="%1.%2."/>
      <w:lvlJc w:val="left"/>
      <w:pPr>
        <w:ind w:left="1080" w:hanging="720"/>
      </w:pPr>
      <w:rPr>
        <w:rFonts w:eastAsia="Arial Narrow" w:cs="Times New Roman" w:hint="default"/>
        <w:color w:val="000000"/>
      </w:rPr>
    </w:lvl>
    <w:lvl w:ilvl="2">
      <w:start w:val="1"/>
      <w:numFmt w:val="decimal"/>
      <w:isLgl/>
      <w:lvlText w:val="%1.%2.%3."/>
      <w:lvlJc w:val="left"/>
      <w:pPr>
        <w:ind w:left="1080" w:hanging="720"/>
      </w:pPr>
      <w:rPr>
        <w:rFonts w:eastAsia="Arial Narrow" w:cs="Times New Roman" w:hint="default"/>
        <w:color w:val="000000"/>
      </w:rPr>
    </w:lvl>
    <w:lvl w:ilvl="3">
      <w:start w:val="1"/>
      <w:numFmt w:val="decimal"/>
      <w:isLgl/>
      <w:lvlText w:val="%1.%2.%3.%4."/>
      <w:lvlJc w:val="left"/>
      <w:pPr>
        <w:ind w:left="1440" w:hanging="1080"/>
      </w:pPr>
      <w:rPr>
        <w:rFonts w:eastAsia="Arial Narrow" w:cs="Times New Roman" w:hint="default"/>
        <w:color w:val="000000"/>
      </w:rPr>
    </w:lvl>
    <w:lvl w:ilvl="4">
      <w:start w:val="1"/>
      <w:numFmt w:val="decimal"/>
      <w:isLgl/>
      <w:lvlText w:val="%1.%2.%3.%4.%5."/>
      <w:lvlJc w:val="left"/>
      <w:pPr>
        <w:ind w:left="1440" w:hanging="1080"/>
      </w:pPr>
      <w:rPr>
        <w:rFonts w:eastAsia="Arial Narrow" w:cs="Times New Roman" w:hint="default"/>
        <w:color w:val="000000"/>
      </w:rPr>
    </w:lvl>
    <w:lvl w:ilvl="5">
      <w:start w:val="1"/>
      <w:numFmt w:val="decimal"/>
      <w:isLgl/>
      <w:lvlText w:val="%1.%2.%3.%4.%5.%6."/>
      <w:lvlJc w:val="left"/>
      <w:pPr>
        <w:ind w:left="1800" w:hanging="1440"/>
      </w:pPr>
      <w:rPr>
        <w:rFonts w:eastAsia="Arial Narrow" w:cs="Times New Roman" w:hint="default"/>
        <w:color w:val="000000"/>
      </w:rPr>
    </w:lvl>
    <w:lvl w:ilvl="6">
      <w:start w:val="1"/>
      <w:numFmt w:val="decimal"/>
      <w:isLgl/>
      <w:lvlText w:val="%1.%2.%3.%4.%5.%6.%7."/>
      <w:lvlJc w:val="left"/>
      <w:pPr>
        <w:ind w:left="1800" w:hanging="1440"/>
      </w:pPr>
      <w:rPr>
        <w:rFonts w:eastAsia="Arial Narrow" w:cs="Times New Roman" w:hint="default"/>
        <w:color w:val="000000"/>
      </w:rPr>
    </w:lvl>
    <w:lvl w:ilvl="7">
      <w:start w:val="1"/>
      <w:numFmt w:val="decimal"/>
      <w:isLgl/>
      <w:lvlText w:val="%1.%2.%3.%4.%5.%6.%7.%8."/>
      <w:lvlJc w:val="left"/>
      <w:pPr>
        <w:ind w:left="2160" w:hanging="1800"/>
      </w:pPr>
      <w:rPr>
        <w:rFonts w:eastAsia="Arial Narrow" w:cs="Times New Roman" w:hint="default"/>
        <w:color w:val="000000"/>
      </w:rPr>
    </w:lvl>
    <w:lvl w:ilvl="8">
      <w:start w:val="1"/>
      <w:numFmt w:val="decimal"/>
      <w:isLgl/>
      <w:lvlText w:val="%1.%2.%3.%4.%5.%6.%7.%8.%9."/>
      <w:lvlJc w:val="left"/>
      <w:pPr>
        <w:ind w:left="2160" w:hanging="1800"/>
      </w:pPr>
      <w:rPr>
        <w:rFonts w:eastAsia="Arial Narrow" w:cs="Times New Roman" w:hint="default"/>
        <w:color w:val="000000"/>
      </w:rPr>
    </w:lvl>
  </w:abstractNum>
  <w:abstractNum w:abstractNumId="50" w15:restartNumberingAfterBreak="0">
    <w:nsid w:val="5B632DB2"/>
    <w:multiLevelType w:val="multilevel"/>
    <w:tmpl w:val="744AD50E"/>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567B1"/>
    <w:multiLevelType w:val="hybridMultilevel"/>
    <w:tmpl w:val="945E6C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5FEE0899"/>
    <w:multiLevelType w:val="multilevel"/>
    <w:tmpl w:val="0576D7BC"/>
    <w:lvl w:ilvl="0">
      <w:start w:val="1"/>
      <w:numFmt w:val="decimal"/>
      <w:lvlText w:val="%1."/>
      <w:lvlJc w:val="left"/>
      <w:pPr>
        <w:ind w:left="927" w:hanging="360"/>
      </w:pPr>
      <w:rPr>
        <w:rFonts w:cstheme="minorHAnsi" w:hint="default"/>
        <w:b w:val="0"/>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54" w15:restartNumberingAfterBreak="0">
    <w:nsid w:val="60FB40AC"/>
    <w:multiLevelType w:val="multilevel"/>
    <w:tmpl w:val="F948CAEE"/>
    <w:styleLink w:val="LFO12"/>
    <w:lvl w:ilvl="0">
      <w:start w:val="2"/>
      <w:numFmt w:val="decimal"/>
      <w:lvlText w:val="%1."/>
      <w:lvlJc w:val="left"/>
      <w:pPr>
        <w:ind w:left="630" w:hanging="630"/>
      </w:pPr>
    </w:lvl>
    <w:lvl w:ilvl="1">
      <w:start w:val="1"/>
      <w:numFmt w:val="decimal"/>
      <w:lvlText w:val="%1.%2."/>
      <w:lvlJc w:val="left"/>
      <w:pPr>
        <w:ind w:left="1003" w:hanging="720"/>
      </w:pPr>
    </w:lvl>
    <w:lvl w:ilvl="2">
      <w:start w:val="3"/>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5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3284862"/>
    <w:multiLevelType w:val="multilevel"/>
    <w:tmpl w:val="0427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58" w15:restartNumberingAfterBreak="0">
    <w:nsid w:val="66B33FD3"/>
    <w:multiLevelType w:val="multilevel"/>
    <w:tmpl w:val="BF800B2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60" w15:restartNumberingAfterBreak="0">
    <w:nsid w:val="66F62754"/>
    <w:multiLevelType w:val="hybridMultilevel"/>
    <w:tmpl w:val="1ACA0C98"/>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085ED8"/>
    <w:multiLevelType w:val="hybridMultilevel"/>
    <w:tmpl w:val="54140F46"/>
    <w:styleLink w:val="WW8Num311"/>
    <w:lvl w:ilvl="0" w:tplc="003094D0">
      <w:start w:val="3"/>
      <w:numFmt w:val="decimal"/>
      <w:lvlText w:val="%1)"/>
      <w:lvlJc w:val="left"/>
      <w:pPr>
        <w:ind w:left="900" w:hanging="360"/>
      </w:pPr>
    </w:lvl>
    <w:lvl w:ilvl="1" w:tplc="858A86CC">
      <w:start w:val="1"/>
      <w:numFmt w:val="lowerLetter"/>
      <w:lvlText w:val="%2."/>
      <w:lvlJc w:val="left"/>
      <w:pPr>
        <w:ind w:left="1620" w:hanging="360"/>
      </w:pPr>
    </w:lvl>
    <w:lvl w:ilvl="2" w:tplc="B2F29F2C">
      <w:start w:val="1"/>
      <w:numFmt w:val="lowerRoman"/>
      <w:lvlText w:val="%3."/>
      <w:lvlJc w:val="right"/>
      <w:pPr>
        <w:ind w:left="2340" w:hanging="180"/>
      </w:pPr>
    </w:lvl>
    <w:lvl w:ilvl="3" w:tplc="F718E804">
      <w:start w:val="1"/>
      <w:numFmt w:val="decimal"/>
      <w:lvlText w:val="%4."/>
      <w:lvlJc w:val="left"/>
      <w:pPr>
        <w:ind w:left="3060" w:hanging="360"/>
      </w:pPr>
    </w:lvl>
    <w:lvl w:ilvl="4" w:tplc="7B201448">
      <w:start w:val="1"/>
      <w:numFmt w:val="lowerLetter"/>
      <w:lvlText w:val="%5."/>
      <w:lvlJc w:val="left"/>
      <w:pPr>
        <w:ind w:left="3780" w:hanging="360"/>
      </w:pPr>
    </w:lvl>
    <w:lvl w:ilvl="5" w:tplc="5C4A02EE">
      <w:start w:val="1"/>
      <w:numFmt w:val="lowerRoman"/>
      <w:lvlText w:val="%6."/>
      <w:lvlJc w:val="right"/>
      <w:pPr>
        <w:ind w:left="4500" w:hanging="180"/>
      </w:pPr>
    </w:lvl>
    <w:lvl w:ilvl="6" w:tplc="CD688BB8">
      <w:start w:val="1"/>
      <w:numFmt w:val="decimal"/>
      <w:lvlText w:val="%7."/>
      <w:lvlJc w:val="left"/>
      <w:pPr>
        <w:ind w:left="5220" w:hanging="360"/>
      </w:pPr>
    </w:lvl>
    <w:lvl w:ilvl="7" w:tplc="8A708576">
      <w:start w:val="1"/>
      <w:numFmt w:val="lowerLetter"/>
      <w:lvlText w:val="%8."/>
      <w:lvlJc w:val="left"/>
      <w:pPr>
        <w:ind w:left="5940" w:hanging="360"/>
      </w:pPr>
    </w:lvl>
    <w:lvl w:ilvl="8" w:tplc="67FCBFB4">
      <w:start w:val="1"/>
      <w:numFmt w:val="lowerRoman"/>
      <w:lvlText w:val="%9."/>
      <w:lvlJc w:val="right"/>
      <w:pPr>
        <w:ind w:left="6660" w:hanging="180"/>
      </w:pPr>
    </w:lvl>
  </w:abstractNum>
  <w:abstractNum w:abstractNumId="64"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10E6881"/>
    <w:multiLevelType w:val="multilevel"/>
    <w:tmpl w:val="73FAD0C2"/>
    <w:styleLink w:val="LFO221"/>
    <w:lvl w:ilvl="0">
      <w:start w:val="3"/>
      <w:numFmt w:val="decimal"/>
      <w:lvlText w:val="%1."/>
      <w:lvlJc w:val="left"/>
      <w:pPr>
        <w:ind w:left="630" w:hanging="630"/>
      </w:pPr>
    </w:lvl>
    <w:lvl w:ilvl="1">
      <w:start w:val="1"/>
      <w:numFmt w:val="decimal"/>
      <w:lvlText w:val="%1.%2."/>
      <w:lvlJc w:val="left"/>
      <w:pPr>
        <w:ind w:left="1004"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7A183221"/>
    <w:multiLevelType w:val="multilevel"/>
    <w:tmpl w:val="4E14D136"/>
    <w:lvl w:ilvl="0">
      <w:start w:val="1"/>
      <w:numFmt w:val="decimal"/>
      <w:lvlText w:val="%1."/>
      <w:lvlJc w:val="left"/>
      <w:pPr>
        <w:ind w:left="1080" w:hanging="720"/>
      </w:pPr>
      <w:rPr>
        <w:rFonts w:ascii="Times New Roman" w:hAnsi="Times New Roman" w:cs="Times New Roman" w:hint="default"/>
        <w:b/>
        <w:i w:val="0"/>
        <w:sz w:val="24"/>
        <w:szCs w:val="24"/>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9"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1" w15:restartNumberingAfterBreak="0">
    <w:nsid w:val="7F5A021F"/>
    <w:multiLevelType w:val="multilevel"/>
    <w:tmpl w:val="7F5A021F"/>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16"/>
  </w:num>
  <w:num w:numId="3">
    <w:abstractNumId w:val="24"/>
  </w:num>
  <w:num w:numId="4">
    <w:abstractNumId w:val="51"/>
  </w:num>
  <w:num w:numId="5">
    <w:abstractNumId w:val="61"/>
  </w:num>
  <w:num w:numId="6">
    <w:abstractNumId w:val="46"/>
  </w:num>
  <w:num w:numId="7">
    <w:abstractNumId w:val="70"/>
  </w:num>
  <w:num w:numId="8">
    <w:abstractNumId w:val="38"/>
  </w:num>
  <w:num w:numId="9">
    <w:abstractNumId w:val="68"/>
  </w:num>
  <w:num w:numId="10">
    <w:abstractNumId w:val="7"/>
  </w:num>
  <w:num w:numId="11">
    <w:abstractNumId w:val="67"/>
  </w:num>
  <w:num w:numId="12">
    <w:abstractNumId w:val="17"/>
  </w:num>
  <w:num w:numId="13">
    <w:abstractNumId w:val="9"/>
  </w:num>
  <w:num w:numId="14">
    <w:abstractNumId w:val="18"/>
  </w:num>
  <w:num w:numId="15">
    <w:abstractNumId w:val="13"/>
  </w:num>
  <w:num w:numId="16">
    <w:abstractNumId w:val="29"/>
  </w:num>
  <w:num w:numId="17">
    <w:abstractNumId w:val="56"/>
  </w:num>
  <w:num w:numId="18">
    <w:abstractNumId w:val="19"/>
  </w:num>
  <w:num w:numId="19">
    <w:abstractNumId w:val="42"/>
  </w:num>
  <w:num w:numId="20">
    <w:abstractNumId w:val="54"/>
  </w:num>
  <w:num w:numId="21">
    <w:abstractNumId w:val="57"/>
  </w:num>
  <w:num w:numId="22">
    <w:abstractNumId w:val="34"/>
  </w:num>
  <w:num w:numId="23">
    <w:abstractNumId w:val="53"/>
  </w:num>
  <w:num w:numId="24">
    <w:abstractNumId w:val="23"/>
  </w:num>
  <w:num w:numId="25">
    <w:abstractNumId w:val="33"/>
  </w:num>
  <w:num w:numId="26">
    <w:abstractNumId w:val="69"/>
  </w:num>
  <w:num w:numId="27">
    <w:abstractNumId w:val="65"/>
  </w:num>
  <w:num w:numId="28">
    <w:abstractNumId w:val="64"/>
  </w:num>
  <w:num w:numId="29">
    <w:abstractNumId w:val="35"/>
  </w:num>
  <w:num w:numId="30">
    <w:abstractNumId w:val="8"/>
  </w:num>
  <w:num w:numId="31">
    <w:abstractNumId w:val="20"/>
  </w:num>
  <w:num w:numId="32">
    <w:abstractNumId w:val="0"/>
  </w:num>
  <w:num w:numId="33">
    <w:abstractNumId w:val="1"/>
  </w:num>
  <w:num w:numId="34">
    <w:abstractNumId w:val="2"/>
  </w:num>
  <w:num w:numId="35">
    <w:abstractNumId w:val="3"/>
  </w:num>
  <w:num w:numId="36">
    <w:abstractNumId w:val="4"/>
  </w:num>
  <w:num w:numId="37">
    <w:abstractNumId w:val="26"/>
  </w:num>
  <w:num w:numId="38">
    <w:abstractNumId w:val="63"/>
  </w:num>
  <w:num w:numId="39">
    <w:abstractNumId w:val="66"/>
  </w:num>
  <w:num w:numId="40">
    <w:abstractNumId w:val="52"/>
  </w:num>
  <w:num w:numId="41">
    <w:abstractNumId w:val="55"/>
  </w:num>
  <w:num w:numId="42">
    <w:abstractNumId w:val="62"/>
  </w:num>
  <w:num w:numId="43">
    <w:abstractNumId w:val="10"/>
  </w:num>
  <w:num w:numId="44">
    <w:abstractNumId w:val="21"/>
  </w:num>
  <w:num w:numId="45">
    <w:abstractNumId w:val="37"/>
  </w:num>
  <w:num w:numId="46">
    <w:abstractNumId w:val="40"/>
  </w:num>
  <w:num w:numId="47">
    <w:abstractNumId w:val="11"/>
  </w:num>
  <w:num w:numId="48">
    <w:abstractNumId w:val="25"/>
  </w:num>
  <w:num w:numId="49">
    <w:abstractNumId w:val="39"/>
  </w:num>
  <w:num w:numId="50">
    <w:abstractNumId w:val="6"/>
  </w:num>
  <w:num w:numId="51">
    <w:abstractNumId w:val="71"/>
  </w:num>
  <w:num w:numId="52">
    <w:abstractNumId w:val="32"/>
  </w:num>
  <w:num w:numId="53">
    <w:abstractNumId w:val="48"/>
  </w:num>
  <w:num w:numId="54">
    <w:abstractNumId w:val="14"/>
  </w:num>
  <w:num w:numId="55">
    <w:abstractNumId w:val="45"/>
  </w:num>
  <w:num w:numId="56">
    <w:abstractNumId w:val="59"/>
  </w:num>
  <w:num w:numId="57">
    <w:abstractNumId w:val="36"/>
  </w:num>
  <w:num w:numId="58">
    <w:abstractNumId w:val="58"/>
  </w:num>
  <w:num w:numId="59">
    <w:abstractNumId w:val="43"/>
  </w:num>
  <w:num w:numId="60">
    <w:abstractNumId w:val="47"/>
  </w:num>
  <w:num w:numId="61">
    <w:abstractNumId w:val="50"/>
  </w:num>
  <w:num w:numId="62">
    <w:abstractNumId w:val="12"/>
  </w:num>
  <w:num w:numId="63">
    <w:abstractNumId w:val="49"/>
  </w:num>
  <w:num w:numId="64">
    <w:abstractNumId w:val="60"/>
  </w:num>
  <w:num w:numId="65">
    <w:abstractNumId w:val="28"/>
  </w:num>
  <w:num w:numId="66">
    <w:abstractNumId w:val="22"/>
  </w:num>
  <w:num w:numId="67">
    <w:abstractNumId w:val="44"/>
  </w:num>
  <w:num w:numId="68">
    <w:abstractNumId w:val="15"/>
  </w:num>
  <w:num w:numId="69">
    <w:abstractNumId w:val="27"/>
  </w:num>
  <w:num w:numId="70">
    <w:abstractNumId w:val="41"/>
  </w:num>
  <w:num w:numId="71">
    <w:abstractNumId w:val="3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ACB"/>
    <w:rsid w:val="00001CCF"/>
    <w:rsid w:val="00003568"/>
    <w:rsid w:val="00003A3F"/>
    <w:rsid w:val="00004A08"/>
    <w:rsid w:val="00006991"/>
    <w:rsid w:val="00006C98"/>
    <w:rsid w:val="000074A0"/>
    <w:rsid w:val="00007D23"/>
    <w:rsid w:val="00007EC9"/>
    <w:rsid w:val="0001089B"/>
    <w:rsid w:val="000108E6"/>
    <w:rsid w:val="00010B64"/>
    <w:rsid w:val="00010EAD"/>
    <w:rsid w:val="00011A8D"/>
    <w:rsid w:val="00011B40"/>
    <w:rsid w:val="00012BE7"/>
    <w:rsid w:val="00013EF1"/>
    <w:rsid w:val="00013FF6"/>
    <w:rsid w:val="000149D5"/>
    <w:rsid w:val="00014A61"/>
    <w:rsid w:val="0001618D"/>
    <w:rsid w:val="00020FD4"/>
    <w:rsid w:val="00021A03"/>
    <w:rsid w:val="00021ECC"/>
    <w:rsid w:val="00021EFA"/>
    <w:rsid w:val="000244A2"/>
    <w:rsid w:val="00026246"/>
    <w:rsid w:val="00026673"/>
    <w:rsid w:val="00026690"/>
    <w:rsid w:val="00026993"/>
    <w:rsid w:val="00026C2A"/>
    <w:rsid w:val="00026D16"/>
    <w:rsid w:val="00030C02"/>
    <w:rsid w:val="00030F90"/>
    <w:rsid w:val="000315EB"/>
    <w:rsid w:val="00031A62"/>
    <w:rsid w:val="000321E6"/>
    <w:rsid w:val="00032D19"/>
    <w:rsid w:val="00034A4A"/>
    <w:rsid w:val="00035221"/>
    <w:rsid w:val="0003587B"/>
    <w:rsid w:val="000372F4"/>
    <w:rsid w:val="00037649"/>
    <w:rsid w:val="00040233"/>
    <w:rsid w:val="00040C0F"/>
    <w:rsid w:val="00041D4A"/>
    <w:rsid w:val="000429B2"/>
    <w:rsid w:val="00042D50"/>
    <w:rsid w:val="000431AC"/>
    <w:rsid w:val="0004377E"/>
    <w:rsid w:val="00043C51"/>
    <w:rsid w:val="00044728"/>
    <w:rsid w:val="00044B63"/>
    <w:rsid w:val="000455B9"/>
    <w:rsid w:val="000464E8"/>
    <w:rsid w:val="000466D2"/>
    <w:rsid w:val="00047F6B"/>
    <w:rsid w:val="00047F87"/>
    <w:rsid w:val="000505A0"/>
    <w:rsid w:val="0005148B"/>
    <w:rsid w:val="00051E9D"/>
    <w:rsid w:val="00052365"/>
    <w:rsid w:val="0005295E"/>
    <w:rsid w:val="000529B6"/>
    <w:rsid w:val="00052C84"/>
    <w:rsid w:val="000543B5"/>
    <w:rsid w:val="000550A5"/>
    <w:rsid w:val="00055235"/>
    <w:rsid w:val="000561CC"/>
    <w:rsid w:val="000571AD"/>
    <w:rsid w:val="00057346"/>
    <w:rsid w:val="000578C9"/>
    <w:rsid w:val="00057CC3"/>
    <w:rsid w:val="0006040C"/>
    <w:rsid w:val="000605C5"/>
    <w:rsid w:val="000608EF"/>
    <w:rsid w:val="000609FB"/>
    <w:rsid w:val="00061466"/>
    <w:rsid w:val="00061AA3"/>
    <w:rsid w:val="00061E86"/>
    <w:rsid w:val="00064868"/>
    <w:rsid w:val="000659E9"/>
    <w:rsid w:val="00065A30"/>
    <w:rsid w:val="00066BB9"/>
    <w:rsid w:val="00066D29"/>
    <w:rsid w:val="00067A88"/>
    <w:rsid w:val="0007051B"/>
    <w:rsid w:val="000714BF"/>
    <w:rsid w:val="0007210A"/>
    <w:rsid w:val="00072F31"/>
    <w:rsid w:val="00072FE6"/>
    <w:rsid w:val="000738C7"/>
    <w:rsid w:val="0007437D"/>
    <w:rsid w:val="000749D7"/>
    <w:rsid w:val="00074A01"/>
    <w:rsid w:val="0007511C"/>
    <w:rsid w:val="000757D8"/>
    <w:rsid w:val="00075D27"/>
    <w:rsid w:val="00080396"/>
    <w:rsid w:val="00080F53"/>
    <w:rsid w:val="0008241E"/>
    <w:rsid w:val="00082F6A"/>
    <w:rsid w:val="00085478"/>
    <w:rsid w:val="00085609"/>
    <w:rsid w:val="000859C8"/>
    <w:rsid w:val="00086D57"/>
    <w:rsid w:val="00087EFE"/>
    <w:rsid w:val="000903D5"/>
    <w:rsid w:val="000904B3"/>
    <w:rsid w:val="000917F2"/>
    <w:rsid w:val="00095834"/>
    <w:rsid w:val="0009724E"/>
    <w:rsid w:val="000972EC"/>
    <w:rsid w:val="00097B80"/>
    <w:rsid w:val="000A0DFE"/>
    <w:rsid w:val="000A0F5D"/>
    <w:rsid w:val="000A1341"/>
    <w:rsid w:val="000A1E34"/>
    <w:rsid w:val="000A2CBA"/>
    <w:rsid w:val="000A5267"/>
    <w:rsid w:val="000A5738"/>
    <w:rsid w:val="000A5FB1"/>
    <w:rsid w:val="000A7BF8"/>
    <w:rsid w:val="000B0CED"/>
    <w:rsid w:val="000B492C"/>
    <w:rsid w:val="000B4E6D"/>
    <w:rsid w:val="000B5578"/>
    <w:rsid w:val="000B5CCB"/>
    <w:rsid w:val="000B7223"/>
    <w:rsid w:val="000C006A"/>
    <w:rsid w:val="000C014E"/>
    <w:rsid w:val="000C02F3"/>
    <w:rsid w:val="000C1AE5"/>
    <w:rsid w:val="000C1F59"/>
    <w:rsid w:val="000C2217"/>
    <w:rsid w:val="000C3F71"/>
    <w:rsid w:val="000C4DF9"/>
    <w:rsid w:val="000C558B"/>
    <w:rsid w:val="000C6068"/>
    <w:rsid w:val="000C6451"/>
    <w:rsid w:val="000C68CA"/>
    <w:rsid w:val="000C7665"/>
    <w:rsid w:val="000C7AAD"/>
    <w:rsid w:val="000C7B99"/>
    <w:rsid w:val="000D0272"/>
    <w:rsid w:val="000D13D6"/>
    <w:rsid w:val="000D18E9"/>
    <w:rsid w:val="000D26D8"/>
    <w:rsid w:val="000D29AC"/>
    <w:rsid w:val="000D412D"/>
    <w:rsid w:val="000D4406"/>
    <w:rsid w:val="000D4B9C"/>
    <w:rsid w:val="000D4E2B"/>
    <w:rsid w:val="000D5C58"/>
    <w:rsid w:val="000D61D5"/>
    <w:rsid w:val="000D638A"/>
    <w:rsid w:val="000D6626"/>
    <w:rsid w:val="000E083B"/>
    <w:rsid w:val="000E0EAE"/>
    <w:rsid w:val="000E1743"/>
    <w:rsid w:val="000E1D12"/>
    <w:rsid w:val="000E266E"/>
    <w:rsid w:val="000E2FD9"/>
    <w:rsid w:val="000E31D4"/>
    <w:rsid w:val="000E3448"/>
    <w:rsid w:val="000E37BD"/>
    <w:rsid w:val="000E430C"/>
    <w:rsid w:val="000E51A9"/>
    <w:rsid w:val="000E5999"/>
    <w:rsid w:val="000E5DDD"/>
    <w:rsid w:val="000E6130"/>
    <w:rsid w:val="000E6657"/>
    <w:rsid w:val="000E7154"/>
    <w:rsid w:val="000F01E1"/>
    <w:rsid w:val="000F1287"/>
    <w:rsid w:val="000F2282"/>
    <w:rsid w:val="000F4782"/>
    <w:rsid w:val="000F4AA3"/>
    <w:rsid w:val="000F50AB"/>
    <w:rsid w:val="000F513D"/>
    <w:rsid w:val="000F62A1"/>
    <w:rsid w:val="000F6903"/>
    <w:rsid w:val="000F7102"/>
    <w:rsid w:val="001006B8"/>
    <w:rsid w:val="00100B38"/>
    <w:rsid w:val="001010F7"/>
    <w:rsid w:val="00101313"/>
    <w:rsid w:val="00101C48"/>
    <w:rsid w:val="001022C4"/>
    <w:rsid w:val="0010270D"/>
    <w:rsid w:val="00103513"/>
    <w:rsid w:val="00103CCA"/>
    <w:rsid w:val="00103E08"/>
    <w:rsid w:val="00105AAE"/>
    <w:rsid w:val="00105EB5"/>
    <w:rsid w:val="001062CE"/>
    <w:rsid w:val="001072BE"/>
    <w:rsid w:val="00107A04"/>
    <w:rsid w:val="0011199A"/>
    <w:rsid w:val="001126FB"/>
    <w:rsid w:val="00112989"/>
    <w:rsid w:val="0011320C"/>
    <w:rsid w:val="0011344C"/>
    <w:rsid w:val="00113B07"/>
    <w:rsid w:val="00114781"/>
    <w:rsid w:val="00114ADA"/>
    <w:rsid w:val="00115C9E"/>
    <w:rsid w:val="0011798C"/>
    <w:rsid w:val="00120F58"/>
    <w:rsid w:val="00121982"/>
    <w:rsid w:val="0012267C"/>
    <w:rsid w:val="00122B0E"/>
    <w:rsid w:val="00124338"/>
    <w:rsid w:val="00124345"/>
    <w:rsid w:val="00124D3F"/>
    <w:rsid w:val="00124FB1"/>
    <w:rsid w:val="00125082"/>
    <w:rsid w:val="001275FB"/>
    <w:rsid w:val="0013010B"/>
    <w:rsid w:val="0013140B"/>
    <w:rsid w:val="001317CA"/>
    <w:rsid w:val="00132962"/>
    <w:rsid w:val="001329A7"/>
    <w:rsid w:val="0013353A"/>
    <w:rsid w:val="00133641"/>
    <w:rsid w:val="00134825"/>
    <w:rsid w:val="00134D18"/>
    <w:rsid w:val="001351A4"/>
    <w:rsid w:val="00135EEE"/>
    <w:rsid w:val="001365CA"/>
    <w:rsid w:val="001379B9"/>
    <w:rsid w:val="00140D50"/>
    <w:rsid w:val="00141994"/>
    <w:rsid w:val="00142352"/>
    <w:rsid w:val="00143940"/>
    <w:rsid w:val="0014414A"/>
    <w:rsid w:val="00145425"/>
    <w:rsid w:val="0014616E"/>
    <w:rsid w:val="00146870"/>
    <w:rsid w:val="00146BC9"/>
    <w:rsid w:val="00146EB6"/>
    <w:rsid w:val="00147A63"/>
    <w:rsid w:val="00147A8C"/>
    <w:rsid w:val="001501DF"/>
    <w:rsid w:val="00150FEB"/>
    <w:rsid w:val="00152874"/>
    <w:rsid w:val="0015376E"/>
    <w:rsid w:val="001538C5"/>
    <w:rsid w:val="00153D1C"/>
    <w:rsid w:val="00154730"/>
    <w:rsid w:val="001550F5"/>
    <w:rsid w:val="001553F4"/>
    <w:rsid w:val="00156AC9"/>
    <w:rsid w:val="0016047F"/>
    <w:rsid w:val="0016079F"/>
    <w:rsid w:val="001607EC"/>
    <w:rsid w:val="001616A9"/>
    <w:rsid w:val="00164443"/>
    <w:rsid w:val="001647BD"/>
    <w:rsid w:val="001647C9"/>
    <w:rsid w:val="0016665C"/>
    <w:rsid w:val="00166D03"/>
    <w:rsid w:val="00167555"/>
    <w:rsid w:val="00167E09"/>
    <w:rsid w:val="00170F98"/>
    <w:rsid w:val="00171C73"/>
    <w:rsid w:val="00171FE7"/>
    <w:rsid w:val="001725EA"/>
    <w:rsid w:val="00172D53"/>
    <w:rsid w:val="00173ACB"/>
    <w:rsid w:val="00173E9D"/>
    <w:rsid w:val="00174EE0"/>
    <w:rsid w:val="0017533E"/>
    <w:rsid w:val="00176FD3"/>
    <w:rsid w:val="001801B7"/>
    <w:rsid w:val="00180340"/>
    <w:rsid w:val="00180466"/>
    <w:rsid w:val="00180CE5"/>
    <w:rsid w:val="00181168"/>
    <w:rsid w:val="00181511"/>
    <w:rsid w:val="00182E25"/>
    <w:rsid w:val="00183421"/>
    <w:rsid w:val="001850B5"/>
    <w:rsid w:val="00185454"/>
    <w:rsid w:val="00185997"/>
    <w:rsid w:val="00185BC4"/>
    <w:rsid w:val="0019130D"/>
    <w:rsid w:val="00191532"/>
    <w:rsid w:val="00191CEF"/>
    <w:rsid w:val="001926B1"/>
    <w:rsid w:val="00192B6B"/>
    <w:rsid w:val="00192E8B"/>
    <w:rsid w:val="00192ED3"/>
    <w:rsid w:val="00193CE3"/>
    <w:rsid w:val="00193D61"/>
    <w:rsid w:val="00194439"/>
    <w:rsid w:val="00194544"/>
    <w:rsid w:val="00194723"/>
    <w:rsid w:val="00195305"/>
    <w:rsid w:val="00195386"/>
    <w:rsid w:val="001954F1"/>
    <w:rsid w:val="0019597B"/>
    <w:rsid w:val="00195BD8"/>
    <w:rsid w:val="00195C8A"/>
    <w:rsid w:val="0019749C"/>
    <w:rsid w:val="00197943"/>
    <w:rsid w:val="00197EF6"/>
    <w:rsid w:val="001A0DF2"/>
    <w:rsid w:val="001A18C1"/>
    <w:rsid w:val="001A1DA7"/>
    <w:rsid w:val="001A1DD2"/>
    <w:rsid w:val="001A2244"/>
    <w:rsid w:val="001A225E"/>
    <w:rsid w:val="001A2E70"/>
    <w:rsid w:val="001A43A1"/>
    <w:rsid w:val="001A5289"/>
    <w:rsid w:val="001A5FBA"/>
    <w:rsid w:val="001A67B2"/>
    <w:rsid w:val="001A6863"/>
    <w:rsid w:val="001A7B3D"/>
    <w:rsid w:val="001B0DA3"/>
    <w:rsid w:val="001B1140"/>
    <w:rsid w:val="001B2226"/>
    <w:rsid w:val="001B2A3F"/>
    <w:rsid w:val="001B370C"/>
    <w:rsid w:val="001B3C7D"/>
    <w:rsid w:val="001B4C25"/>
    <w:rsid w:val="001B5073"/>
    <w:rsid w:val="001B50F3"/>
    <w:rsid w:val="001C03A7"/>
    <w:rsid w:val="001C1AD0"/>
    <w:rsid w:val="001C1CC5"/>
    <w:rsid w:val="001C24BC"/>
    <w:rsid w:val="001C305A"/>
    <w:rsid w:val="001C468D"/>
    <w:rsid w:val="001C4910"/>
    <w:rsid w:val="001C4F12"/>
    <w:rsid w:val="001C635E"/>
    <w:rsid w:val="001C6757"/>
    <w:rsid w:val="001C7D66"/>
    <w:rsid w:val="001C7F48"/>
    <w:rsid w:val="001D39F6"/>
    <w:rsid w:val="001D48DE"/>
    <w:rsid w:val="001D558D"/>
    <w:rsid w:val="001D65F8"/>
    <w:rsid w:val="001D7492"/>
    <w:rsid w:val="001E0107"/>
    <w:rsid w:val="001E0214"/>
    <w:rsid w:val="001E089C"/>
    <w:rsid w:val="001E1E95"/>
    <w:rsid w:val="001E250F"/>
    <w:rsid w:val="001E2BC5"/>
    <w:rsid w:val="001E60D3"/>
    <w:rsid w:val="001E6A08"/>
    <w:rsid w:val="001E76C7"/>
    <w:rsid w:val="001E7A50"/>
    <w:rsid w:val="001E7E24"/>
    <w:rsid w:val="001F04AC"/>
    <w:rsid w:val="001F04C1"/>
    <w:rsid w:val="001F1D6C"/>
    <w:rsid w:val="001F1DD9"/>
    <w:rsid w:val="001F1FB1"/>
    <w:rsid w:val="001F2E11"/>
    <w:rsid w:val="001F2EB6"/>
    <w:rsid w:val="001F3174"/>
    <w:rsid w:val="001F3B41"/>
    <w:rsid w:val="001F4053"/>
    <w:rsid w:val="001F5180"/>
    <w:rsid w:val="001F6551"/>
    <w:rsid w:val="001F70BC"/>
    <w:rsid w:val="001F74B8"/>
    <w:rsid w:val="001F7794"/>
    <w:rsid w:val="001F78B9"/>
    <w:rsid w:val="001F7C60"/>
    <w:rsid w:val="001F7EC2"/>
    <w:rsid w:val="00200101"/>
    <w:rsid w:val="00200212"/>
    <w:rsid w:val="00200F5D"/>
    <w:rsid w:val="00202A46"/>
    <w:rsid w:val="00203338"/>
    <w:rsid w:val="0020338B"/>
    <w:rsid w:val="00203725"/>
    <w:rsid w:val="002037C0"/>
    <w:rsid w:val="002058A4"/>
    <w:rsid w:val="00206179"/>
    <w:rsid w:val="002078F6"/>
    <w:rsid w:val="0020796D"/>
    <w:rsid w:val="00207E02"/>
    <w:rsid w:val="00207FAC"/>
    <w:rsid w:val="00210587"/>
    <w:rsid w:val="00212C25"/>
    <w:rsid w:val="002135C6"/>
    <w:rsid w:val="002139A0"/>
    <w:rsid w:val="00213CD1"/>
    <w:rsid w:val="002140C5"/>
    <w:rsid w:val="00214C58"/>
    <w:rsid w:val="00214D4B"/>
    <w:rsid w:val="00215103"/>
    <w:rsid w:val="002163DC"/>
    <w:rsid w:val="002172B0"/>
    <w:rsid w:val="0021731A"/>
    <w:rsid w:val="002177F5"/>
    <w:rsid w:val="00217893"/>
    <w:rsid w:val="00220B88"/>
    <w:rsid w:val="002211A8"/>
    <w:rsid w:val="00221235"/>
    <w:rsid w:val="00221CC0"/>
    <w:rsid w:val="00222265"/>
    <w:rsid w:val="00223614"/>
    <w:rsid w:val="002237E0"/>
    <w:rsid w:val="002256CF"/>
    <w:rsid w:val="00225BEF"/>
    <w:rsid w:val="00225D32"/>
    <w:rsid w:val="002265A8"/>
    <w:rsid w:val="002267DE"/>
    <w:rsid w:val="002279BC"/>
    <w:rsid w:val="00227B2E"/>
    <w:rsid w:val="002304B0"/>
    <w:rsid w:val="00231166"/>
    <w:rsid w:val="00232C71"/>
    <w:rsid w:val="00233169"/>
    <w:rsid w:val="00234717"/>
    <w:rsid w:val="00234920"/>
    <w:rsid w:val="0023505D"/>
    <w:rsid w:val="00236983"/>
    <w:rsid w:val="00236B81"/>
    <w:rsid w:val="002374F8"/>
    <w:rsid w:val="00237EA0"/>
    <w:rsid w:val="002415C7"/>
    <w:rsid w:val="0024180E"/>
    <w:rsid w:val="002422AC"/>
    <w:rsid w:val="002430AE"/>
    <w:rsid w:val="00244688"/>
    <w:rsid w:val="002476D5"/>
    <w:rsid w:val="002510C4"/>
    <w:rsid w:val="00251D4A"/>
    <w:rsid w:val="00253090"/>
    <w:rsid w:val="002537AA"/>
    <w:rsid w:val="00254895"/>
    <w:rsid w:val="00255225"/>
    <w:rsid w:val="002601F1"/>
    <w:rsid w:val="002603C7"/>
    <w:rsid w:val="00260AD0"/>
    <w:rsid w:val="002616A9"/>
    <w:rsid w:val="002617A4"/>
    <w:rsid w:val="002620D1"/>
    <w:rsid w:val="0026222D"/>
    <w:rsid w:val="00262386"/>
    <w:rsid w:val="00262D3D"/>
    <w:rsid w:val="00263E03"/>
    <w:rsid w:val="00263E7F"/>
    <w:rsid w:val="0026424A"/>
    <w:rsid w:val="00264C2B"/>
    <w:rsid w:val="00265E3E"/>
    <w:rsid w:val="00267751"/>
    <w:rsid w:val="00267E9A"/>
    <w:rsid w:val="002712C0"/>
    <w:rsid w:val="00271411"/>
    <w:rsid w:val="00273F59"/>
    <w:rsid w:val="00274C8A"/>
    <w:rsid w:val="0027575B"/>
    <w:rsid w:val="00275B72"/>
    <w:rsid w:val="00280265"/>
    <w:rsid w:val="00280AF0"/>
    <w:rsid w:val="00281309"/>
    <w:rsid w:val="00281311"/>
    <w:rsid w:val="00281735"/>
    <w:rsid w:val="002827A2"/>
    <w:rsid w:val="00282C67"/>
    <w:rsid w:val="00283342"/>
    <w:rsid w:val="00283391"/>
    <w:rsid w:val="00283C6E"/>
    <w:rsid w:val="00283D6A"/>
    <w:rsid w:val="00284221"/>
    <w:rsid w:val="002847F1"/>
    <w:rsid w:val="00285B02"/>
    <w:rsid w:val="00285E5E"/>
    <w:rsid w:val="00287A6F"/>
    <w:rsid w:val="00290AF4"/>
    <w:rsid w:val="00291A2B"/>
    <w:rsid w:val="00291DCB"/>
    <w:rsid w:val="0029216D"/>
    <w:rsid w:val="002926A1"/>
    <w:rsid w:val="00294BE3"/>
    <w:rsid w:val="002970CF"/>
    <w:rsid w:val="00297490"/>
    <w:rsid w:val="002974D4"/>
    <w:rsid w:val="0029782F"/>
    <w:rsid w:val="002A0381"/>
    <w:rsid w:val="002A04EC"/>
    <w:rsid w:val="002A1EB6"/>
    <w:rsid w:val="002A252D"/>
    <w:rsid w:val="002A30AF"/>
    <w:rsid w:val="002A3B3E"/>
    <w:rsid w:val="002A3C89"/>
    <w:rsid w:val="002A4AC9"/>
    <w:rsid w:val="002A62B6"/>
    <w:rsid w:val="002A6658"/>
    <w:rsid w:val="002A6B2F"/>
    <w:rsid w:val="002A6F68"/>
    <w:rsid w:val="002A70E6"/>
    <w:rsid w:val="002A71C8"/>
    <w:rsid w:val="002A7A35"/>
    <w:rsid w:val="002B062F"/>
    <w:rsid w:val="002B144C"/>
    <w:rsid w:val="002B1754"/>
    <w:rsid w:val="002B189A"/>
    <w:rsid w:val="002B19CD"/>
    <w:rsid w:val="002B1B2C"/>
    <w:rsid w:val="002B335C"/>
    <w:rsid w:val="002B3F04"/>
    <w:rsid w:val="002B42DA"/>
    <w:rsid w:val="002B5FDE"/>
    <w:rsid w:val="002B6A6F"/>
    <w:rsid w:val="002B6B9E"/>
    <w:rsid w:val="002B6FEA"/>
    <w:rsid w:val="002B719D"/>
    <w:rsid w:val="002C14FC"/>
    <w:rsid w:val="002C1A7D"/>
    <w:rsid w:val="002C2936"/>
    <w:rsid w:val="002C2DD1"/>
    <w:rsid w:val="002C30C1"/>
    <w:rsid w:val="002C362D"/>
    <w:rsid w:val="002C485B"/>
    <w:rsid w:val="002C4AE8"/>
    <w:rsid w:val="002C5249"/>
    <w:rsid w:val="002C53E8"/>
    <w:rsid w:val="002C66DA"/>
    <w:rsid w:val="002D0DA3"/>
    <w:rsid w:val="002D1083"/>
    <w:rsid w:val="002D17FB"/>
    <w:rsid w:val="002D1C99"/>
    <w:rsid w:val="002D1EFA"/>
    <w:rsid w:val="002D236C"/>
    <w:rsid w:val="002D28EF"/>
    <w:rsid w:val="002D368A"/>
    <w:rsid w:val="002D3712"/>
    <w:rsid w:val="002D48BB"/>
    <w:rsid w:val="002D51D8"/>
    <w:rsid w:val="002D5ABC"/>
    <w:rsid w:val="002D6348"/>
    <w:rsid w:val="002D6674"/>
    <w:rsid w:val="002D6E52"/>
    <w:rsid w:val="002D70A5"/>
    <w:rsid w:val="002D7F06"/>
    <w:rsid w:val="002E00F1"/>
    <w:rsid w:val="002E0C03"/>
    <w:rsid w:val="002E112E"/>
    <w:rsid w:val="002E115D"/>
    <w:rsid w:val="002E1824"/>
    <w:rsid w:val="002E259F"/>
    <w:rsid w:val="002E2B93"/>
    <w:rsid w:val="002E2CD8"/>
    <w:rsid w:val="002E3C32"/>
    <w:rsid w:val="002E5EA9"/>
    <w:rsid w:val="002E6BB6"/>
    <w:rsid w:val="002E780C"/>
    <w:rsid w:val="002F05C1"/>
    <w:rsid w:val="002F0663"/>
    <w:rsid w:val="002F0FBA"/>
    <w:rsid w:val="002F12E7"/>
    <w:rsid w:val="002F148F"/>
    <w:rsid w:val="002F1843"/>
    <w:rsid w:val="002F1CD9"/>
    <w:rsid w:val="002F2AA2"/>
    <w:rsid w:val="002F396F"/>
    <w:rsid w:val="002F44C0"/>
    <w:rsid w:val="002F4C75"/>
    <w:rsid w:val="002F536E"/>
    <w:rsid w:val="002F5EE2"/>
    <w:rsid w:val="002F5F47"/>
    <w:rsid w:val="002F67FD"/>
    <w:rsid w:val="002F7688"/>
    <w:rsid w:val="002F7D23"/>
    <w:rsid w:val="00300FEF"/>
    <w:rsid w:val="003010E3"/>
    <w:rsid w:val="00301185"/>
    <w:rsid w:val="0030230E"/>
    <w:rsid w:val="00302469"/>
    <w:rsid w:val="00302794"/>
    <w:rsid w:val="0030489A"/>
    <w:rsid w:val="003049FC"/>
    <w:rsid w:val="00304E45"/>
    <w:rsid w:val="00306D9F"/>
    <w:rsid w:val="00306F87"/>
    <w:rsid w:val="003074D1"/>
    <w:rsid w:val="003101E1"/>
    <w:rsid w:val="00310C95"/>
    <w:rsid w:val="00311086"/>
    <w:rsid w:val="0031109D"/>
    <w:rsid w:val="00311BDE"/>
    <w:rsid w:val="0031284C"/>
    <w:rsid w:val="00312AFD"/>
    <w:rsid w:val="0031409C"/>
    <w:rsid w:val="0031420A"/>
    <w:rsid w:val="003155D3"/>
    <w:rsid w:val="003164D2"/>
    <w:rsid w:val="00317AC3"/>
    <w:rsid w:val="00321A79"/>
    <w:rsid w:val="00321B1F"/>
    <w:rsid w:val="0032266C"/>
    <w:rsid w:val="003232C3"/>
    <w:rsid w:val="00323DC8"/>
    <w:rsid w:val="00324073"/>
    <w:rsid w:val="003241B0"/>
    <w:rsid w:val="003241B4"/>
    <w:rsid w:val="00325A84"/>
    <w:rsid w:val="00326357"/>
    <w:rsid w:val="00326CB7"/>
    <w:rsid w:val="00326F19"/>
    <w:rsid w:val="00326F9E"/>
    <w:rsid w:val="003300F2"/>
    <w:rsid w:val="00331673"/>
    <w:rsid w:val="00331ED1"/>
    <w:rsid w:val="003328D9"/>
    <w:rsid w:val="00333BFA"/>
    <w:rsid w:val="00334EB8"/>
    <w:rsid w:val="00335A01"/>
    <w:rsid w:val="00335DA5"/>
    <w:rsid w:val="00336073"/>
    <w:rsid w:val="00336C56"/>
    <w:rsid w:val="003406FD"/>
    <w:rsid w:val="00340F7A"/>
    <w:rsid w:val="00341323"/>
    <w:rsid w:val="00341929"/>
    <w:rsid w:val="00341D9A"/>
    <w:rsid w:val="00343586"/>
    <w:rsid w:val="003436A3"/>
    <w:rsid w:val="00343AFE"/>
    <w:rsid w:val="0034460F"/>
    <w:rsid w:val="00344FAB"/>
    <w:rsid w:val="00345141"/>
    <w:rsid w:val="00346410"/>
    <w:rsid w:val="0035012B"/>
    <w:rsid w:val="00350292"/>
    <w:rsid w:val="0035041E"/>
    <w:rsid w:val="003516CD"/>
    <w:rsid w:val="00351F14"/>
    <w:rsid w:val="00352626"/>
    <w:rsid w:val="003536CF"/>
    <w:rsid w:val="00354024"/>
    <w:rsid w:val="00355743"/>
    <w:rsid w:val="00355846"/>
    <w:rsid w:val="00357943"/>
    <w:rsid w:val="00357BB8"/>
    <w:rsid w:val="003600F2"/>
    <w:rsid w:val="00360DB9"/>
    <w:rsid w:val="003617F1"/>
    <w:rsid w:val="00362719"/>
    <w:rsid w:val="00362D5B"/>
    <w:rsid w:val="00363134"/>
    <w:rsid w:val="00365384"/>
    <w:rsid w:val="003660B8"/>
    <w:rsid w:val="003671C3"/>
    <w:rsid w:val="00370489"/>
    <w:rsid w:val="00370DE7"/>
    <w:rsid w:val="00371433"/>
    <w:rsid w:val="00371552"/>
    <w:rsid w:val="00371BE1"/>
    <w:rsid w:val="00371F8B"/>
    <w:rsid w:val="00373F9F"/>
    <w:rsid w:val="00374650"/>
    <w:rsid w:val="00374A04"/>
    <w:rsid w:val="00375417"/>
    <w:rsid w:val="003754D9"/>
    <w:rsid w:val="00376628"/>
    <w:rsid w:val="003771ED"/>
    <w:rsid w:val="00377497"/>
    <w:rsid w:val="00377890"/>
    <w:rsid w:val="00377925"/>
    <w:rsid w:val="00377C16"/>
    <w:rsid w:val="00377C96"/>
    <w:rsid w:val="0038039F"/>
    <w:rsid w:val="00380DF6"/>
    <w:rsid w:val="003819C8"/>
    <w:rsid w:val="00382938"/>
    <w:rsid w:val="00382939"/>
    <w:rsid w:val="00384F5A"/>
    <w:rsid w:val="003900C8"/>
    <w:rsid w:val="003903FB"/>
    <w:rsid w:val="0039114B"/>
    <w:rsid w:val="0039175B"/>
    <w:rsid w:val="0039299B"/>
    <w:rsid w:val="00394C27"/>
    <w:rsid w:val="0039643A"/>
    <w:rsid w:val="003A050E"/>
    <w:rsid w:val="003A050F"/>
    <w:rsid w:val="003A1120"/>
    <w:rsid w:val="003A1229"/>
    <w:rsid w:val="003A2F4F"/>
    <w:rsid w:val="003A30C5"/>
    <w:rsid w:val="003A35E8"/>
    <w:rsid w:val="003A3C99"/>
    <w:rsid w:val="003A441C"/>
    <w:rsid w:val="003A5DB1"/>
    <w:rsid w:val="003A623F"/>
    <w:rsid w:val="003A65F9"/>
    <w:rsid w:val="003A6BC4"/>
    <w:rsid w:val="003B03D1"/>
    <w:rsid w:val="003B12DE"/>
    <w:rsid w:val="003B16E8"/>
    <w:rsid w:val="003B18D9"/>
    <w:rsid w:val="003B39F9"/>
    <w:rsid w:val="003B5C7E"/>
    <w:rsid w:val="003B6924"/>
    <w:rsid w:val="003B6D7A"/>
    <w:rsid w:val="003B708A"/>
    <w:rsid w:val="003B7634"/>
    <w:rsid w:val="003C018A"/>
    <w:rsid w:val="003C126F"/>
    <w:rsid w:val="003C1AB1"/>
    <w:rsid w:val="003C2412"/>
    <w:rsid w:val="003C253D"/>
    <w:rsid w:val="003C290E"/>
    <w:rsid w:val="003C4904"/>
    <w:rsid w:val="003C4C02"/>
    <w:rsid w:val="003C4C53"/>
    <w:rsid w:val="003C5AB4"/>
    <w:rsid w:val="003C5C6B"/>
    <w:rsid w:val="003C5CA2"/>
    <w:rsid w:val="003C64A7"/>
    <w:rsid w:val="003C6C3A"/>
    <w:rsid w:val="003C6C7B"/>
    <w:rsid w:val="003C7285"/>
    <w:rsid w:val="003C7395"/>
    <w:rsid w:val="003C73E9"/>
    <w:rsid w:val="003C7763"/>
    <w:rsid w:val="003C7AFD"/>
    <w:rsid w:val="003C7CF1"/>
    <w:rsid w:val="003D03D9"/>
    <w:rsid w:val="003D11CB"/>
    <w:rsid w:val="003D1383"/>
    <w:rsid w:val="003D20F9"/>
    <w:rsid w:val="003D21ED"/>
    <w:rsid w:val="003D3D2D"/>
    <w:rsid w:val="003D435C"/>
    <w:rsid w:val="003D5A05"/>
    <w:rsid w:val="003D5EC9"/>
    <w:rsid w:val="003D6258"/>
    <w:rsid w:val="003D6501"/>
    <w:rsid w:val="003E009B"/>
    <w:rsid w:val="003E0A08"/>
    <w:rsid w:val="003E0FEA"/>
    <w:rsid w:val="003E1160"/>
    <w:rsid w:val="003E1371"/>
    <w:rsid w:val="003E23F7"/>
    <w:rsid w:val="003E436D"/>
    <w:rsid w:val="003E436F"/>
    <w:rsid w:val="003E4DB9"/>
    <w:rsid w:val="003E51C1"/>
    <w:rsid w:val="003E5B9A"/>
    <w:rsid w:val="003E713F"/>
    <w:rsid w:val="003F092C"/>
    <w:rsid w:val="003F0DA7"/>
    <w:rsid w:val="003F139A"/>
    <w:rsid w:val="003F1531"/>
    <w:rsid w:val="003F18FD"/>
    <w:rsid w:val="003F2587"/>
    <w:rsid w:val="003F25CB"/>
    <w:rsid w:val="003F3EFE"/>
    <w:rsid w:val="003F3FC9"/>
    <w:rsid w:val="003F5262"/>
    <w:rsid w:val="003F5489"/>
    <w:rsid w:val="003F54D8"/>
    <w:rsid w:val="003F740A"/>
    <w:rsid w:val="00401CAD"/>
    <w:rsid w:val="00403C06"/>
    <w:rsid w:val="00403C4D"/>
    <w:rsid w:val="00404533"/>
    <w:rsid w:val="0040467A"/>
    <w:rsid w:val="0040472C"/>
    <w:rsid w:val="004047D7"/>
    <w:rsid w:val="0040571B"/>
    <w:rsid w:val="00405855"/>
    <w:rsid w:val="00405D65"/>
    <w:rsid w:val="0040657F"/>
    <w:rsid w:val="00407939"/>
    <w:rsid w:val="004111A5"/>
    <w:rsid w:val="00411BD7"/>
    <w:rsid w:val="00411E69"/>
    <w:rsid w:val="00411EAA"/>
    <w:rsid w:val="0041208A"/>
    <w:rsid w:val="0041219A"/>
    <w:rsid w:val="00412502"/>
    <w:rsid w:val="00413395"/>
    <w:rsid w:val="00413D2E"/>
    <w:rsid w:val="0041437E"/>
    <w:rsid w:val="004147BD"/>
    <w:rsid w:val="004157B6"/>
    <w:rsid w:val="00416326"/>
    <w:rsid w:val="0041685F"/>
    <w:rsid w:val="00416D08"/>
    <w:rsid w:val="00417604"/>
    <w:rsid w:val="004202E2"/>
    <w:rsid w:val="0042187D"/>
    <w:rsid w:val="00422AEB"/>
    <w:rsid w:val="00423FD0"/>
    <w:rsid w:val="00424350"/>
    <w:rsid w:val="0042484E"/>
    <w:rsid w:val="00424978"/>
    <w:rsid w:val="00424C4C"/>
    <w:rsid w:val="004252AF"/>
    <w:rsid w:val="0042676D"/>
    <w:rsid w:val="00426A4E"/>
    <w:rsid w:val="00426BA2"/>
    <w:rsid w:val="0042798B"/>
    <w:rsid w:val="00432574"/>
    <w:rsid w:val="0043288C"/>
    <w:rsid w:val="0043335A"/>
    <w:rsid w:val="0043424D"/>
    <w:rsid w:val="004342C0"/>
    <w:rsid w:val="00434486"/>
    <w:rsid w:val="00435186"/>
    <w:rsid w:val="00435437"/>
    <w:rsid w:val="004356A8"/>
    <w:rsid w:val="00436201"/>
    <w:rsid w:val="004409AA"/>
    <w:rsid w:val="00441581"/>
    <w:rsid w:val="004423C1"/>
    <w:rsid w:val="00443DE5"/>
    <w:rsid w:val="00443E83"/>
    <w:rsid w:val="00443FA8"/>
    <w:rsid w:val="00443FEB"/>
    <w:rsid w:val="00444DC8"/>
    <w:rsid w:val="00446913"/>
    <w:rsid w:val="00447541"/>
    <w:rsid w:val="00447B36"/>
    <w:rsid w:val="00447D54"/>
    <w:rsid w:val="00450767"/>
    <w:rsid w:val="004512A8"/>
    <w:rsid w:val="004525F0"/>
    <w:rsid w:val="00452C1D"/>
    <w:rsid w:val="004533A7"/>
    <w:rsid w:val="00453770"/>
    <w:rsid w:val="00453E97"/>
    <w:rsid w:val="004550EF"/>
    <w:rsid w:val="00455810"/>
    <w:rsid w:val="00455AA9"/>
    <w:rsid w:val="00455FA5"/>
    <w:rsid w:val="00456117"/>
    <w:rsid w:val="0045773D"/>
    <w:rsid w:val="00457F5A"/>
    <w:rsid w:val="00461904"/>
    <w:rsid w:val="00461CE4"/>
    <w:rsid w:val="004624F4"/>
    <w:rsid w:val="00462587"/>
    <w:rsid w:val="00462A54"/>
    <w:rsid w:val="004635E0"/>
    <w:rsid w:val="00463897"/>
    <w:rsid w:val="004642FA"/>
    <w:rsid w:val="0046472C"/>
    <w:rsid w:val="004647AD"/>
    <w:rsid w:val="00464973"/>
    <w:rsid w:val="00465804"/>
    <w:rsid w:val="004658BF"/>
    <w:rsid w:val="00465EA5"/>
    <w:rsid w:val="00466D0C"/>
    <w:rsid w:val="004677C5"/>
    <w:rsid w:val="00467B1D"/>
    <w:rsid w:val="00471043"/>
    <w:rsid w:val="004713B5"/>
    <w:rsid w:val="00472F7A"/>
    <w:rsid w:val="00472F8C"/>
    <w:rsid w:val="0047319F"/>
    <w:rsid w:val="0047554A"/>
    <w:rsid w:val="00475F9B"/>
    <w:rsid w:val="0047611B"/>
    <w:rsid w:val="0047687E"/>
    <w:rsid w:val="00477E28"/>
    <w:rsid w:val="00482B34"/>
    <w:rsid w:val="00482BC0"/>
    <w:rsid w:val="00483462"/>
    <w:rsid w:val="004838B8"/>
    <w:rsid w:val="00483E10"/>
    <w:rsid w:val="004847DE"/>
    <w:rsid w:val="00485CFB"/>
    <w:rsid w:val="00485E23"/>
    <w:rsid w:val="00486432"/>
    <w:rsid w:val="0048654D"/>
    <w:rsid w:val="004867B9"/>
    <w:rsid w:val="00486B0D"/>
    <w:rsid w:val="00491BCB"/>
    <w:rsid w:val="0049538A"/>
    <w:rsid w:val="00495F71"/>
    <w:rsid w:val="00496EFB"/>
    <w:rsid w:val="004978E3"/>
    <w:rsid w:val="00497DF3"/>
    <w:rsid w:val="004A01F5"/>
    <w:rsid w:val="004A0401"/>
    <w:rsid w:val="004A0E10"/>
    <w:rsid w:val="004A13CE"/>
    <w:rsid w:val="004A1BB5"/>
    <w:rsid w:val="004A299F"/>
    <w:rsid w:val="004A389E"/>
    <w:rsid w:val="004A3BE2"/>
    <w:rsid w:val="004A3C50"/>
    <w:rsid w:val="004A3F9F"/>
    <w:rsid w:val="004A4444"/>
    <w:rsid w:val="004A4761"/>
    <w:rsid w:val="004A48CA"/>
    <w:rsid w:val="004A4C80"/>
    <w:rsid w:val="004A51B9"/>
    <w:rsid w:val="004A7485"/>
    <w:rsid w:val="004A7BCA"/>
    <w:rsid w:val="004A7F0E"/>
    <w:rsid w:val="004B0221"/>
    <w:rsid w:val="004B0CAE"/>
    <w:rsid w:val="004B0E0C"/>
    <w:rsid w:val="004B2DE4"/>
    <w:rsid w:val="004B4918"/>
    <w:rsid w:val="004B4E0B"/>
    <w:rsid w:val="004B5AA9"/>
    <w:rsid w:val="004B6A93"/>
    <w:rsid w:val="004B6BCA"/>
    <w:rsid w:val="004B6FBD"/>
    <w:rsid w:val="004B7455"/>
    <w:rsid w:val="004C076A"/>
    <w:rsid w:val="004C11AA"/>
    <w:rsid w:val="004C29F1"/>
    <w:rsid w:val="004C3894"/>
    <w:rsid w:val="004C392F"/>
    <w:rsid w:val="004C40E5"/>
    <w:rsid w:val="004C42C8"/>
    <w:rsid w:val="004C4413"/>
    <w:rsid w:val="004C4761"/>
    <w:rsid w:val="004C491D"/>
    <w:rsid w:val="004C7323"/>
    <w:rsid w:val="004C7449"/>
    <w:rsid w:val="004C7B2A"/>
    <w:rsid w:val="004C7DC4"/>
    <w:rsid w:val="004C7E0B"/>
    <w:rsid w:val="004C7E53"/>
    <w:rsid w:val="004C7F77"/>
    <w:rsid w:val="004D017C"/>
    <w:rsid w:val="004D1010"/>
    <w:rsid w:val="004D1332"/>
    <w:rsid w:val="004D19FA"/>
    <w:rsid w:val="004D1B6A"/>
    <w:rsid w:val="004D1FD6"/>
    <w:rsid w:val="004D235D"/>
    <w:rsid w:val="004D248A"/>
    <w:rsid w:val="004D29F7"/>
    <w:rsid w:val="004D3A02"/>
    <w:rsid w:val="004D459D"/>
    <w:rsid w:val="004D5280"/>
    <w:rsid w:val="004D71D8"/>
    <w:rsid w:val="004D7B52"/>
    <w:rsid w:val="004D7DFA"/>
    <w:rsid w:val="004E05A2"/>
    <w:rsid w:val="004E07B2"/>
    <w:rsid w:val="004E13EA"/>
    <w:rsid w:val="004E1F54"/>
    <w:rsid w:val="004E1FB0"/>
    <w:rsid w:val="004E2171"/>
    <w:rsid w:val="004E2550"/>
    <w:rsid w:val="004E4023"/>
    <w:rsid w:val="004E442B"/>
    <w:rsid w:val="004E4612"/>
    <w:rsid w:val="004E47F9"/>
    <w:rsid w:val="004E6AD3"/>
    <w:rsid w:val="004E6E3E"/>
    <w:rsid w:val="004E6F7E"/>
    <w:rsid w:val="004E6FDF"/>
    <w:rsid w:val="004E71CB"/>
    <w:rsid w:val="004F0C1D"/>
    <w:rsid w:val="004F1E4F"/>
    <w:rsid w:val="004F22A1"/>
    <w:rsid w:val="004F30E1"/>
    <w:rsid w:val="004F33F0"/>
    <w:rsid w:val="004F4FA8"/>
    <w:rsid w:val="004F6FEF"/>
    <w:rsid w:val="004F7943"/>
    <w:rsid w:val="005002B8"/>
    <w:rsid w:val="00500818"/>
    <w:rsid w:val="00501200"/>
    <w:rsid w:val="005020EF"/>
    <w:rsid w:val="0050218B"/>
    <w:rsid w:val="0050224F"/>
    <w:rsid w:val="005032DE"/>
    <w:rsid w:val="005035B0"/>
    <w:rsid w:val="00503E5F"/>
    <w:rsid w:val="005047B8"/>
    <w:rsid w:val="0050616D"/>
    <w:rsid w:val="005070CC"/>
    <w:rsid w:val="005107DF"/>
    <w:rsid w:val="0051113D"/>
    <w:rsid w:val="005122FE"/>
    <w:rsid w:val="0051270F"/>
    <w:rsid w:val="00512760"/>
    <w:rsid w:val="00512E53"/>
    <w:rsid w:val="0051329C"/>
    <w:rsid w:val="0051416C"/>
    <w:rsid w:val="00514883"/>
    <w:rsid w:val="00514AC9"/>
    <w:rsid w:val="0051508F"/>
    <w:rsid w:val="0051554D"/>
    <w:rsid w:val="00515C55"/>
    <w:rsid w:val="00515ED0"/>
    <w:rsid w:val="0051611C"/>
    <w:rsid w:val="00516502"/>
    <w:rsid w:val="005209A8"/>
    <w:rsid w:val="00521CBD"/>
    <w:rsid w:val="00522200"/>
    <w:rsid w:val="00523142"/>
    <w:rsid w:val="00523301"/>
    <w:rsid w:val="0052470F"/>
    <w:rsid w:val="00524961"/>
    <w:rsid w:val="00524D5E"/>
    <w:rsid w:val="00525A62"/>
    <w:rsid w:val="00525B54"/>
    <w:rsid w:val="00525FD6"/>
    <w:rsid w:val="005260FE"/>
    <w:rsid w:val="005262D5"/>
    <w:rsid w:val="005265F8"/>
    <w:rsid w:val="0052661B"/>
    <w:rsid w:val="00526F52"/>
    <w:rsid w:val="005273B1"/>
    <w:rsid w:val="00530BB3"/>
    <w:rsid w:val="00530FFF"/>
    <w:rsid w:val="005315A7"/>
    <w:rsid w:val="005321FB"/>
    <w:rsid w:val="00532217"/>
    <w:rsid w:val="0053254A"/>
    <w:rsid w:val="005328BE"/>
    <w:rsid w:val="005332CF"/>
    <w:rsid w:val="005334CF"/>
    <w:rsid w:val="00533A23"/>
    <w:rsid w:val="00533C4A"/>
    <w:rsid w:val="005341A9"/>
    <w:rsid w:val="005357BB"/>
    <w:rsid w:val="00537231"/>
    <w:rsid w:val="005377B5"/>
    <w:rsid w:val="005379E7"/>
    <w:rsid w:val="00540094"/>
    <w:rsid w:val="00540C9A"/>
    <w:rsid w:val="0054118B"/>
    <w:rsid w:val="0054132A"/>
    <w:rsid w:val="0054149D"/>
    <w:rsid w:val="005420ED"/>
    <w:rsid w:val="00542A74"/>
    <w:rsid w:val="005448A6"/>
    <w:rsid w:val="00547034"/>
    <w:rsid w:val="00547265"/>
    <w:rsid w:val="00547443"/>
    <w:rsid w:val="005505A6"/>
    <w:rsid w:val="005505BF"/>
    <w:rsid w:val="00551B0D"/>
    <w:rsid w:val="0055209A"/>
    <w:rsid w:val="00553286"/>
    <w:rsid w:val="00553E2C"/>
    <w:rsid w:val="0055476C"/>
    <w:rsid w:val="00557049"/>
    <w:rsid w:val="0055747F"/>
    <w:rsid w:val="00557C91"/>
    <w:rsid w:val="005605D0"/>
    <w:rsid w:val="00560AD2"/>
    <w:rsid w:val="00561265"/>
    <w:rsid w:val="00561DBA"/>
    <w:rsid w:val="00562B41"/>
    <w:rsid w:val="0056365F"/>
    <w:rsid w:val="0056375F"/>
    <w:rsid w:val="0056385B"/>
    <w:rsid w:val="00563B8D"/>
    <w:rsid w:val="00563D94"/>
    <w:rsid w:val="00563DE6"/>
    <w:rsid w:val="0056412E"/>
    <w:rsid w:val="00564379"/>
    <w:rsid w:val="0056444E"/>
    <w:rsid w:val="00564AD2"/>
    <w:rsid w:val="00564ED0"/>
    <w:rsid w:val="00565036"/>
    <w:rsid w:val="005651C4"/>
    <w:rsid w:val="00566392"/>
    <w:rsid w:val="00567348"/>
    <w:rsid w:val="00567800"/>
    <w:rsid w:val="00567A52"/>
    <w:rsid w:val="00570722"/>
    <w:rsid w:val="005717E5"/>
    <w:rsid w:val="005717E7"/>
    <w:rsid w:val="0057188A"/>
    <w:rsid w:val="0057348B"/>
    <w:rsid w:val="005753B6"/>
    <w:rsid w:val="0057636E"/>
    <w:rsid w:val="005769FF"/>
    <w:rsid w:val="005806D2"/>
    <w:rsid w:val="00580F27"/>
    <w:rsid w:val="00583195"/>
    <w:rsid w:val="00583B84"/>
    <w:rsid w:val="00584DCB"/>
    <w:rsid w:val="0058525D"/>
    <w:rsid w:val="00585C84"/>
    <w:rsid w:val="00587131"/>
    <w:rsid w:val="0058714C"/>
    <w:rsid w:val="00587253"/>
    <w:rsid w:val="00587BAC"/>
    <w:rsid w:val="00590792"/>
    <w:rsid w:val="00593111"/>
    <w:rsid w:val="00593816"/>
    <w:rsid w:val="00593D67"/>
    <w:rsid w:val="0059441B"/>
    <w:rsid w:val="00594E49"/>
    <w:rsid w:val="00594FA6"/>
    <w:rsid w:val="00595E44"/>
    <w:rsid w:val="00595ED0"/>
    <w:rsid w:val="00595F1A"/>
    <w:rsid w:val="00595F8E"/>
    <w:rsid w:val="00596895"/>
    <w:rsid w:val="00596BDA"/>
    <w:rsid w:val="00597972"/>
    <w:rsid w:val="005A07D8"/>
    <w:rsid w:val="005A12CD"/>
    <w:rsid w:val="005A1EC3"/>
    <w:rsid w:val="005A3F95"/>
    <w:rsid w:val="005A5EA1"/>
    <w:rsid w:val="005A7025"/>
    <w:rsid w:val="005B0749"/>
    <w:rsid w:val="005B13D2"/>
    <w:rsid w:val="005B19E4"/>
    <w:rsid w:val="005B1D8D"/>
    <w:rsid w:val="005B24C3"/>
    <w:rsid w:val="005B2A1D"/>
    <w:rsid w:val="005B2C82"/>
    <w:rsid w:val="005B2D9B"/>
    <w:rsid w:val="005B2FD0"/>
    <w:rsid w:val="005B3312"/>
    <w:rsid w:val="005B34A6"/>
    <w:rsid w:val="005B383F"/>
    <w:rsid w:val="005B43D7"/>
    <w:rsid w:val="005B46C1"/>
    <w:rsid w:val="005C006A"/>
    <w:rsid w:val="005C0258"/>
    <w:rsid w:val="005C0694"/>
    <w:rsid w:val="005C0B37"/>
    <w:rsid w:val="005C17C2"/>
    <w:rsid w:val="005C24D1"/>
    <w:rsid w:val="005C33C1"/>
    <w:rsid w:val="005C384D"/>
    <w:rsid w:val="005C39E0"/>
    <w:rsid w:val="005C3F18"/>
    <w:rsid w:val="005C4DA0"/>
    <w:rsid w:val="005C5BD5"/>
    <w:rsid w:val="005C6C2A"/>
    <w:rsid w:val="005C6D8F"/>
    <w:rsid w:val="005C7060"/>
    <w:rsid w:val="005D089A"/>
    <w:rsid w:val="005D08AD"/>
    <w:rsid w:val="005D1498"/>
    <w:rsid w:val="005D1EC0"/>
    <w:rsid w:val="005D231C"/>
    <w:rsid w:val="005D3508"/>
    <w:rsid w:val="005D393D"/>
    <w:rsid w:val="005D41EB"/>
    <w:rsid w:val="005D4671"/>
    <w:rsid w:val="005D46A9"/>
    <w:rsid w:val="005D4AB8"/>
    <w:rsid w:val="005D511B"/>
    <w:rsid w:val="005D559C"/>
    <w:rsid w:val="005D588A"/>
    <w:rsid w:val="005D5FBB"/>
    <w:rsid w:val="005D6204"/>
    <w:rsid w:val="005D7383"/>
    <w:rsid w:val="005D7A77"/>
    <w:rsid w:val="005D7D8C"/>
    <w:rsid w:val="005E1B62"/>
    <w:rsid w:val="005E25A4"/>
    <w:rsid w:val="005E2700"/>
    <w:rsid w:val="005E29E3"/>
    <w:rsid w:val="005E36FB"/>
    <w:rsid w:val="005E3B81"/>
    <w:rsid w:val="005E4667"/>
    <w:rsid w:val="005E5FE0"/>
    <w:rsid w:val="005E6BBE"/>
    <w:rsid w:val="005E79FC"/>
    <w:rsid w:val="005F074D"/>
    <w:rsid w:val="005F0E6E"/>
    <w:rsid w:val="005F13F0"/>
    <w:rsid w:val="005F1991"/>
    <w:rsid w:val="005F2D7B"/>
    <w:rsid w:val="005F348F"/>
    <w:rsid w:val="005F35B9"/>
    <w:rsid w:val="005F3DEF"/>
    <w:rsid w:val="005F3FEB"/>
    <w:rsid w:val="005F455C"/>
    <w:rsid w:val="005F4815"/>
    <w:rsid w:val="005F5E8B"/>
    <w:rsid w:val="005F5F2C"/>
    <w:rsid w:val="005F6797"/>
    <w:rsid w:val="005F68D4"/>
    <w:rsid w:val="005F6991"/>
    <w:rsid w:val="005F70E4"/>
    <w:rsid w:val="005F7EBF"/>
    <w:rsid w:val="006015A1"/>
    <w:rsid w:val="006015E1"/>
    <w:rsid w:val="00601B91"/>
    <w:rsid w:val="00601DD0"/>
    <w:rsid w:val="0060200D"/>
    <w:rsid w:val="00603A3A"/>
    <w:rsid w:val="00603E31"/>
    <w:rsid w:val="006041B7"/>
    <w:rsid w:val="0060473F"/>
    <w:rsid w:val="00605D03"/>
    <w:rsid w:val="00607C46"/>
    <w:rsid w:val="00610270"/>
    <w:rsid w:val="00610603"/>
    <w:rsid w:val="00611746"/>
    <w:rsid w:val="00612434"/>
    <w:rsid w:val="00612CE6"/>
    <w:rsid w:val="00612EDD"/>
    <w:rsid w:val="00613024"/>
    <w:rsid w:val="00614A7B"/>
    <w:rsid w:val="006155BF"/>
    <w:rsid w:val="006158E4"/>
    <w:rsid w:val="006158FB"/>
    <w:rsid w:val="00615C08"/>
    <w:rsid w:val="00615D13"/>
    <w:rsid w:val="00616A72"/>
    <w:rsid w:val="0061733E"/>
    <w:rsid w:val="0061741C"/>
    <w:rsid w:val="006207BC"/>
    <w:rsid w:val="00620833"/>
    <w:rsid w:val="00621335"/>
    <w:rsid w:val="0062150E"/>
    <w:rsid w:val="006226BA"/>
    <w:rsid w:val="0062324B"/>
    <w:rsid w:val="006233E9"/>
    <w:rsid w:val="00623F37"/>
    <w:rsid w:val="00623F56"/>
    <w:rsid w:val="006242E9"/>
    <w:rsid w:val="006250F6"/>
    <w:rsid w:val="006258F1"/>
    <w:rsid w:val="00626341"/>
    <w:rsid w:val="00626BBC"/>
    <w:rsid w:val="006274B9"/>
    <w:rsid w:val="00627589"/>
    <w:rsid w:val="00627808"/>
    <w:rsid w:val="0062788C"/>
    <w:rsid w:val="00627B46"/>
    <w:rsid w:val="00627CD4"/>
    <w:rsid w:val="00630DE9"/>
    <w:rsid w:val="00630F03"/>
    <w:rsid w:val="006316CE"/>
    <w:rsid w:val="00631E78"/>
    <w:rsid w:val="00632B0E"/>
    <w:rsid w:val="00633526"/>
    <w:rsid w:val="0063491E"/>
    <w:rsid w:val="006349FB"/>
    <w:rsid w:val="00634E47"/>
    <w:rsid w:val="00635013"/>
    <w:rsid w:val="00635443"/>
    <w:rsid w:val="0063557A"/>
    <w:rsid w:val="00636208"/>
    <w:rsid w:val="00636500"/>
    <w:rsid w:val="006375D9"/>
    <w:rsid w:val="00640399"/>
    <w:rsid w:val="00640BD0"/>
    <w:rsid w:val="00640DBD"/>
    <w:rsid w:val="00640FAD"/>
    <w:rsid w:val="00642683"/>
    <w:rsid w:val="006428F6"/>
    <w:rsid w:val="0064351F"/>
    <w:rsid w:val="00643C6F"/>
    <w:rsid w:val="006440AA"/>
    <w:rsid w:val="00645DF8"/>
    <w:rsid w:val="006460FF"/>
    <w:rsid w:val="00646974"/>
    <w:rsid w:val="00650934"/>
    <w:rsid w:val="006512AF"/>
    <w:rsid w:val="00651301"/>
    <w:rsid w:val="00651E2B"/>
    <w:rsid w:val="00653069"/>
    <w:rsid w:val="0065354D"/>
    <w:rsid w:val="00653A37"/>
    <w:rsid w:val="006541EB"/>
    <w:rsid w:val="006545F9"/>
    <w:rsid w:val="00655252"/>
    <w:rsid w:val="006553EF"/>
    <w:rsid w:val="00656955"/>
    <w:rsid w:val="00660A92"/>
    <w:rsid w:val="00660F6D"/>
    <w:rsid w:val="0066154C"/>
    <w:rsid w:val="0066179A"/>
    <w:rsid w:val="00661860"/>
    <w:rsid w:val="00662606"/>
    <w:rsid w:val="0066271C"/>
    <w:rsid w:val="0066280B"/>
    <w:rsid w:val="00663099"/>
    <w:rsid w:val="006630AF"/>
    <w:rsid w:val="006637EE"/>
    <w:rsid w:val="00664184"/>
    <w:rsid w:val="00664C39"/>
    <w:rsid w:val="0066500F"/>
    <w:rsid w:val="006658A8"/>
    <w:rsid w:val="00665D82"/>
    <w:rsid w:val="00670373"/>
    <w:rsid w:val="00671B2B"/>
    <w:rsid w:val="00671DB5"/>
    <w:rsid w:val="0067281B"/>
    <w:rsid w:val="00673538"/>
    <w:rsid w:val="00673A46"/>
    <w:rsid w:val="0067544C"/>
    <w:rsid w:val="00676BA9"/>
    <w:rsid w:val="00680281"/>
    <w:rsid w:val="00681CDE"/>
    <w:rsid w:val="006824FC"/>
    <w:rsid w:val="006832FF"/>
    <w:rsid w:val="0068448B"/>
    <w:rsid w:val="006853B3"/>
    <w:rsid w:val="006855D1"/>
    <w:rsid w:val="00685C49"/>
    <w:rsid w:val="00686DBB"/>
    <w:rsid w:val="00687997"/>
    <w:rsid w:val="00687E47"/>
    <w:rsid w:val="0069058D"/>
    <w:rsid w:val="00690C11"/>
    <w:rsid w:val="00693D98"/>
    <w:rsid w:val="00694911"/>
    <w:rsid w:val="00695223"/>
    <w:rsid w:val="00696EED"/>
    <w:rsid w:val="00696F73"/>
    <w:rsid w:val="006978CF"/>
    <w:rsid w:val="00697ADF"/>
    <w:rsid w:val="00697C05"/>
    <w:rsid w:val="006A1ED3"/>
    <w:rsid w:val="006A2889"/>
    <w:rsid w:val="006A4AF7"/>
    <w:rsid w:val="006A50A4"/>
    <w:rsid w:val="006A58FD"/>
    <w:rsid w:val="006A5A22"/>
    <w:rsid w:val="006A6750"/>
    <w:rsid w:val="006A675A"/>
    <w:rsid w:val="006A7476"/>
    <w:rsid w:val="006B1913"/>
    <w:rsid w:val="006B257C"/>
    <w:rsid w:val="006B3FBF"/>
    <w:rsid w:val="006B45D2"/>
    <w:rsid w:val="006B4773"/>
    <w:rsid w:val="006B4B0E"/>
    <w:rsid w:val="006B4DA5"/>
    <w:rsid w:val="006B5492"/>
    <w:rsid w:val="006B5692"/>
    <w:rsid w:val="006B56F2"/>
    <w:rsid w:val="006B5CC8"/>
    <w:rsid w:val="006B6D69"/>
    <w:rsid w:val="006C176F"/>
    <w:rsid w:val="006C1CEA"/>
    <w:rsid w:val="006C2ED7"/>
    <w:rsid w:val="006C30A2"/>
    <w:rsid w:val="006C4A69"/>
    <w:rsid w:val="006C613D"/>
    <w:rsid w:val="006C6272"/>
    <w:rsid w:val="006C63B5"/>
    <w:rsid w:val="006C688B"/>
    <w:rsid w:val="006C6B7B"/>
    <w:rsid w:val="006D0022"/>
    <w:rsid w:val="006D0573"/>
    <w:rsid w:val="006D2363"/>
    <w:rsid w:val="006D3202"/>
    <w:rsid w:val="006D3C8B"/>
    <w:rsid w:val="006D463E"/>
    <w:rsid w:val="006D5013"/>
    <w:rsid w:val="006D5627"/>
    <w:rsid w:val="006D5727"/>
    <w:rsid w:val="006D6694"/>
    <w:rsid w:val="006E02D5"/>
    <w:rsid w:val="006E04DD"/>
    <w:rsid w:val="006E0B40"/>
    <w:rsid w:val="006E28D7"/>
    <w:rsid w:val="006E2957"/>
    <w:rsid w:val="006E533D"/>
    <w:rsid w:val="006E5728"/>
    <w:rsid w:val="006E611B"/>
    <w:rsid w:val="006E6783"/>
    <w:rsid w:val="006E6883"/>
    <w:rsid w:val="006E75C7"/>
    <w:rsid w:val="006E7679"/>
    <w:rsid w:val="006F2F71"/>
    <w:rsid w:val="006F5A0F"/>
    <w:rsid w:val="006F61E0"/>
    <w:rsid w:val="006F631C"/>
    <w:rsid w:val="006F66D2"/>
    <w:rsid w:val="006F6908"/>
    <w:rsid w:val="006F6DAA"/>
    <w:rsid w:val="006F7115"/>
    <w:rsid w:val="0070049C"/>
    <w:rsid w:val="007022FB"/>
    <w:rsid w:val="0070256E"/>
    <w:rsid w:val="00702FDC"/>
    <w:rsid w:val="00703132"/>
    <w:rsid w:val="00703430"/>
    <w:rsid w:val="0070579B"/>
    <w:rsid w:val="00706899"/>
    <w:rsid w:val="00706BD5"/>
    <w:rsid w:val="00706F4D"/>
    <w:rsid w:val="00710F05"/>
    <w:rsid w:val="007128D8"/>
    <w:rsid w:val="007128DA"/>
    <w:rsid w:val="007129D2"/>
    <w:rsid w:val="00712B15"/>
    <w:rsid w:val="00712D53"/>
    <w:rsid w:val="00714305"/>
    <w:rsid w:val="007160DA"/>
    <w:rsid w:val="0071650A"/>
    <w:rsid w:val="00716B5A"/>
    <w:rsid w:val="00716F5E"/>
    <w:rsid w:val="00717339"/>
    <w:rsid w:val="007175D7"/>
    <w:rsid w:val="00717909"/>
    <w:rsid w:val="00717D94"/>
    <w:rsid w:val="00720E2A"/>
    <w:rsid w:val="0072163C"/>
    <w:rsid w:val="00721A8D"/>
    <w:rsid w:val="007229C0"/>
    <w:rsid w:val="00722B34"/>
    <w:rsid w:val="007243EB"/>
    <w:rsid w:val="00724B68"/>
    <w:rsid w:val="00725AB6"/>
    <w:rsid w:val="00725D1E"/>
    <w:rsid w:val="00726D3A"/>
    <w:rsid w:val="007317B5"/>
    <w:rsid w:val="0073210C"/>
    <w:rsid w:val="0073238A"/>
    <w:rsid w:val="00733758"/>
    <w:rsid w:val="00734BBA"/>
    <w:rsid w:val="00735388"/>
    <w:rsid w:val="00735E40"/>
    <w:rsid w:val="0073602A"/>
    <w:rsid w:val="00736EA4"/>
    <w:rsid w:val="0073711D"/>
    <w:rsid w:val="0073778F"/>
    <w:rsid w:val="00741558"/>
    <w:rsid w:val="007422EF"/>
    <w:rsid w:val="00742F8F"/>
    <w:rsid w:val="00743205"/>
    <w:rsid w:val="0074401D"/>
    <w:rsid w:val="0074429A"/>
    <w:rsid w:val="00744D22"/>
    <w:rsid w:val="00745110"/>
    <w:rsid w:val="007457DF"/>
    <w:rsid w:val="00746011"/>
    <w:rsid w:val="00747175"/>
    <w:rsid w:val="0074743B"/>
    <w:rsid w:val="00747663"/>
    <w:rsid w:val="00747A97"/>
    <w:rsid w:val="007509E3"/>
    <w:rsid w:val="00751799"/>
    <w:rsid w:val="00751EA6"/>
    <w:rsid w:val="0075257E"/>
    <w:rsid w:val="007538D2"/>
    <w:rsid w:val="00753948"/>
    <w:rsid w:val="00753FD1"/>
    <w:rsid w:val="00754F0F"/>
    <w:rsid w:val="00754F7E"/>
    <w:rsid w:val="007552F1"/>
    <w:rsid w:val="00755F3B"/>
    <w:rsid w:val="007560A1"/>
    <w:rsid w:val="007566CB"/>
    <w:rsid w:val="00757947"/>
    <w:rsid w:val="0076284D"/>
    <w:rsid w:val="00762FA8"/>
    <w:rsid w:val="00764FD6"/>
    <w:rsid w:val="007654C6"/>
    <w:rsid w:val="00766211"/>
    <w:rsid w:val="00766628"/>
    <w:rsid w:val="00766E8E"/>
    <w:rsid w:val="0076785D"/>
    <w:rsid w:val="00771DC3"/>
    <w:rsid w:val="00771EC8"/>
    <w:rsid w:val="007720C2"/>
    <w:rsid w:val="007731F0"/>
    <w:rsid w:val="00773B1C"/>
    <w:rsid w:val="007740AD"/>
    <w:rsid w:val="0077554C"/>
    <w:rsid w:val="00775877"/>
    <w:rsid w:val="007763E1"/>
    <w:rsid w:val="00777670"/>
    <w:rsid w:val="007777B2"/>
    <w:rsid w:val="00780A54"/>
    <w:rsid w:val="007815E7"/>
    <w:rsid w:val="00782A82"/>
    <w:rsid w:val="00782BF8"/>
    <w:rsid w:val="007834AA"/>
    <w:rsid w:val="00783536"/>
    <w:rsid w:val="00783C19"/>
    <w:rsid w:val="00784DB2"/>
    <w:rsid w:val="00785F17"/>
    <w:rsid w:val="007860B6"/>
    <w:rsid w:val="007872CE"/>
    <w:rsid w:val="00787998"/>
    <w:rsid w:val="00787DC2"/>
    <w:rsid w:val="0079007C"/>
    <w:rsid w:val="00790742"/>
    <w:rsid w:val="00790838"/>
    <w:rsid w:val="007909D9"/>
    <w:rsid w:val="00790D67"/>
    <w:rsid w:val="00790FAD"/>
    <w:rsid w:val="007912DE"/>
    <w:rsid w:val="00791E5B"/>
    <w:rsid w:val="00791FC9"/>
    <w:rsid w:val="0079488E"/>
    <w:rsid w:val="007948D0"/>
    <w:rsid w:val="007976F5"/>
    <w:rsid w:val="007A059A"/>
    <w:rsid w:val="007A130B"/>
    <w:rsid w:val="007A52D9"/>
    <w:rsid w:val="007A55F8"/>
    <w:rsid w:val="007A5BDA"/>
    <w:rsid w:val="007A7D55"/>
    <w:rsid w:val="007A7E8A"/>
    <w:rsid w:val="007A7F43"/>
    <w:rsid w:val="007B044B"/>
    <w:rsid w:val="007B12FF"/>
    <w:rsid w:val="007B185F"/>
    <w:rsid w:val="007B2A01"/>
    <w:rsid w:val="007B2E75"/>
    <w:rsid w:val="007B4DFE"/>
    <w:rsid w:val="007B6219"/>
    <w:rsid w:val="007B6FE5"/>
    <w:rsid w:val="007C0612"/>
    <w:rsid w:val="007C23ED"/>
    <w:rsid w:val="007C269E"/>
    <w:rsid w:val="007C2C85"/>
    <w:rsid w:val="007C348D"/>
    <w:rsid w:val="007C3B9B"/>
    <w:rsid w:val="007C4FA1"/>
    <w:rsid w:val="007C5A6F"/>
    <w:rsid w:val="007C5F7E"/>
    <w:rsid w:val="007C7A8A"/>
    <w:rsid w:val="007C7D60"/>
    <w:rsid w:val="007D0225"/>
    <w:rsid w:val="007D0AE5"/>
    <w:rsid w:val="007D0F6B"/>
    <w:rsid w:val="007D1221"/>
    <w:rsid w:val="007D1BAE"/>
    <w:rsid w:val="007D217B"/>
    <w:rsid w:val="007D26FA"/>
    <w:rsid w:val="007D41C0"/>
    <w:rsid w:val="007D4AB7"/>
    <w:rsid w:val="007D5985"/>
    <w:rsid w:val="007D5C61"/>
    <w:rsid w:val="007D64CC"/>
    <w:rsid w:val="007D7B77"/>
    <w:rsid w:val="007D7BC5"/>
    <w:rsid w:val="007D7C2F"/>
    <w:rsid w:val="007E05CD"/>
    <w:rsid w:val="007E1893"/>
    <w:rsid w:val="007E2CF6"/>
    <w:rsid w:val="007E3D46"/>
    <w:rsid w:val="007E3D62"/>
    <w:rsid w:val="007E541B"/>
    <w:rsid w:val="007E625C"/>
    <w:rsid w:val="007E6607"/>
    <w:rsid w:val="007E7010"/>
    <w:rsid w:val="007F0164"/>
    <w:rsid w:val="007F1A0D"/>
    <w:rsid w:val="007F1B2E"/>
    <w:rsid w:val="007F1B84"/>
    <w:rsid w:val="007F2173"/>
    <w:rsid w:val="007F47E7"/>
    <w:rsid w:val="007F4F75"/>
    <w:rsid w:val="007F6402"/>
    <w:rsid w:val="007F6D78"/>
    <w:rsid w:val="00801E04"/>
    <w:rsid w:val="0080269D"/>
    <w:rsid w:val="00802AE8"/>
    <w:rsid w:val="008040CB"/>
    <w:rsid w:val="00804256"/>
    <w:rsid w:val="008043BC"/>
    <w:rsid w:val="008043C9"/>
    <w:rsid w:val="00804FD2"/>
    <w:rsid w:val="00805BAD"/>
    <w:rsid w:val="00805DB0"/>
    <w:rsid w:val="00806044"/>
    <w:rsid w:val="00807B75"/>
    <w:rsid w:val="00807F80"/>
    <w:rsid w:val="00810237"/>
    <w:rsid w:val="00810AF3"/>
    <w:rsid w:val="00810F08"/>
    <w:rsid w:val="00811EA2"/>
    <w:rsid w:val="00813105"/>
    <w:rsid w:val="0081348B"/>
    <w:rsid w:val="00813A3F"/>
    <w:rsid w:val="0081425E"/>
    <w:rsid w:val="008142E7"/>
    <w:rsid w:val="00814F72"/>
    <w:rsid w:val="0081509F"/>
    <w:rsid w:val="008150F0"/>
    <w:rsid w:val="008176D9"/>
    <w:rsid w:val="00817F2D"/>
    <w:rsid w:val="00820F8F"/>
    <w:rsid w:val="00821BB1"/>
    <w:rsid w:val="00823BF2"/>
    <w:rsid w:val="0082502F"/>
    <w:rsid w:val="008253EC"/>
    <w:rsid w:val="00825FEE"/>
    <w:rsid w:val="008266F4"/>
    <w:rsid w:val="008267FE"/>
    <w:rsid w:val="0082692A"/>
    <w:rsid w:val="00826A7E"/>
    <w:rsid w:val="008272CE"/>
    <w:rsid w:val="00827AF2"/>
    <w:rsid w:val="008318B0"/>
    <w:rsid w:val="00831C6C"/>
    <w:rsid w:val="0083270B"/>
    <w:rsid w:val="008335C6"/>
    <w:rsid w:val="0083389F"/>
    <w:rsid w:val="00833AB8"/>
    <w:rsid w:val="0083427C"/>
    <w:rsid w:val="00834ACE"/>
    <w:rsid w:val="00834CBF"/>
    <w:rsid w:val="00834D9F"/>
    <w:rsid w:val="00835378"/>
    <w:rsid w:val="00837056"/>
    <w:rsid w:val="008401C2"/>
    <w:rsid w:val="008409D4"/>
    <w:rsid w:val="00840BEE"/>
    <w:rsid w:val="0084174D"/>
    <w:rsid w:val="008417FF"/>
    <w:rsid w:val="00841A89"/>
    <w:rsid w:val="00841A95"/>
    <w:rsid w:val="00841D69"/>
    <w:rsid w:val="00841F69"/>
    <w:rsid w:val="0084284F"/>
    <w:rsid w:val="008429BA"/>
    <w:rsid w:val="00842CB6"/>
    <w:rsid w:val="00842CFB"/>
    <w:rsid w:val="00845AD5"/>
    <w:rsid w:val="00846788"/>
    <w:rsid w:val="008475C6"/>
    <w:rsid w:val="00851498"/>
    <w:rsid w:val="00851768"/>
    <w:rsid w:val="00852F58"/>
    <w:rsid w:val="00854908"/>
    <w:rsid w:val="008563C3"/>
    <w:rsid w:val="008576A8"/>
    <w:rsid w:val="00857DE3"/>
    <w:rsid w:val="00860F5E"/>
    <w:rsid w:val="00861205"/>
    <w:rsid w:val="00861458"/>
    <w:rsid w:val="008615D3"/>
    <w:rsid w:val="00861C17"/>
    <w:rsid w:val="00861F49"/>
    <w:rsid w:val="0086202D"/>
    <w:rsid w:val="008638DF"/>
    <w:rsid w:val="00863DB7"/>
    <w:rsid w:val="00864390"/>
    <w:rsid w:val="008643DD"/>
    <w:rsid w:val="008656E1"/>
    <w:rsid w:val="0086727C"/>
    <w:rsid w:val="00867806"/>
    <w:rsid w:val="008678E4"/>
    <w:rsid w:val="00867DDC"/>
    <w:rsid w:val="00870BFF"/>
    <w:rsid w:val="008715AB"/>
    <w:rsid w:val="0087164F"/>
    <w:rsid w:val="0087218A"/>
    <w:rsid w:val="0087372C"/>
    <w:rsid w:val="00873D68"/>
    <w:rsid w:val="00874383"/>
    <w:rsid w:val="00875480"/>
    <w:rsid w:val="00875609"/>
    <w:rsid w:val="00875F44"/>
    <w:rsid w:val="00876B6A"/>
    <w:rsid w:val="00876F48"/>
    <w:rsid w:val="00877A5D"/>
    <w:rsid w:val="008802B8"/>
    <w:rsid w:val="00881064"/>
    <w:rsid w:val="0088228F"/>
    <w:rsid w:val="00884109"/>
    <w:rsid w:val="00884B13"/>
    <w:rsid w:val="00886FF6"/>
    <w:rsid w:val="00887B5D"/>
    <w:rsid w:val="00887F90"/>
    <w:rsid w:val="008930CD"/>
    <w:rsid w:val="008931B4"/>
    <w:rsid w:val="0089331B"/>
    <w:rsid w:val="008933BC"/>
    <w:rsid w:val="00893780"/>
    <w:rsid w:val="00893C2B"/>
    <w:rsid w:val="008969D4"/>
    <w:rsid w:val="008A0157"/>
    <w:rsid w:val="008A0BE2"/>
    <w:rsid w:val="008A1D5F"/>
    <w:rsid w:val="008A216D"/>
    <w:rsid w:val="008A2970"/>
    <w:rsid w:val="008A2CCB"/>
    <w:rsid w:val="008A2F3B"/>
    <w:rsid w:val="008A3657"/>
    <w:rsid w:val="008A3A6F"/>
    <w:rsid w:val="008A3C76"/>
    <w:rsid w:val="008A4160"/>
    <w:rsid w:val="008A51A5"/>
    <w:rsid w:val="008A5873"/>
    <w:rsid w:val="008A5D2E"/>
    <w:rsid w:val="008A6002"/>
    <w:rsid w:val="008A6B05"/>
    <w:rsid w:val="008A79F8"/>
    <w:rsid w:val="008A7E15"/>
    <w:rsid w:val="008B149C"/>
    <w:rsid w:val="008B1FB2"/>
    <w:rsid w:val="008B2BFE"/>
    <w:rsid w:val="008B31B9"/>
    <w:rsid w:val="008B333E"/>
    <w:rsid w:val="008B4851"/>
    <w:rsid w:val="008B5444"/>
    <w:rsid w:val="008B5E19"/>
    <w:rsid w:val="008B6309"/>
    <w:rsid w:val="008B64B2"/>
    <w:rsid w:val="008B6B87"/>
    <w:rsid w:val="008B6C07"/>
    <w:rsid w:val="008B7C49"/>
    <w:rsid w:val="008C00D2"/>
    <w:rsid w:val="008C0807"/>
    <w:rsid w:val="008C10CF"/>
    <w:rsid w:val="008C1D31"/>
    <w:rsid w:val="008C1E31"/>
    <w:rsid w:val="008C2DAB"/>
    <w:rsid w:val="008C3B7C"/>
    <w:rsid w:val="008C3D60"/>
    <w:rsid w:val="008C3FB4"/>
    <w:rsid w:val="008C4071"/>
    <w:rsid w:val="008C5210"/>
    <w:rsid w:val="008C5433"/>
    <w:rsid w:val="008C5658"/>
    <w:rsid w:val="008C5AE2"/>
    <w:rsid w:val="008C6767"/>
    <w:rsid w:val="008C6C05"/>
    <w:rsid w:val="008C6D60"/>
    <w:rsid w:val="008C6ECD"/>
    <w:rsid w:val="008C7851"/>
    <w:rsid w:val="008C7B15"/>
    <w:rsid w:val="008D07EC"/>
    <w:rsid w:val="008D1798"/>
    <w:rsid w:val="008D2D3D"/>
    <w:rsid w:val="008D3AE8"/>
    <w:rsid w:val="008D407A"/>
    <w:rsid w:val="008D42B5"/>
    <w:rsid w:val="008D6F67"/>
    <w:rsid w:val="008D704D"/>
    <w:rsid w:val="008D7F34"/>
    <w:rsid w:val="008E052A"/>
    <w:rsid w:val="008E2035"/>
    <w:rsid w:val="008E2ED3"/>
    <w:rsid w:val="008E3081"/>
    <w:rsid w:val="008E31B9"/>
    <w:rsid w:val="008E3BFB"/>
    <w:rsid w:val="008E4A3C"/>
    <w:rsid w:val="008E656A"/>
    <w:rsid w:val="008E6A93"/>
    <w:rsid w:val="008E6D07"/>
    <w:rsid w:val="008E7906"/>
    <w:rsid w:val="008E7D27"/>
    <w:rsid w:val="008E7D87"/>
    <w:rsid w:val="008E7DB3"/>
    <w:rsid w:val="008F02EA"/>
    <w:rsid w:val="008F0B38"/>
    <w:rsid w:val="008F1C0B"/>
    <w:rsid w:val="008F2477"/>
    <w:rsid w:val="008F2C51"/>
    <w:rsid w:val="008F32D0"/>
    <w:rsid w:val="008F34D6"/>
    <w:rsid w:val="008F35AA"/>
    <w:rsid w:val="008F38C8"/>
    <w:rsid w:val="008F3F47"/>
    <w:rsid w:val="008F4D52"/>
    <w:rsid w:val="008F52B3"/>
    <w:rsid w:val="008F5556"/>
    <w:rsid w:val="008F6A15"/>
    <w:rsid w:val="008F6D6B"/>
    <w:rsid w:val="008F717C"/>
    <w:rsid w:val="008F7226"/>
    <w:rsid w:val="008F7339"/>
    <w:rsid w:val="008F749E"/>
    <w:rsid w:val="008F7BC1"/>
    <w:rsid w:val="009003B1"/>
    <w:rsid w:val="00900974"/>
    <w:rsid w:val="00901552"/>
    <w:rsid w:val="00901759"/>
    <w:rsid w:val="00901FB3"/>
    <w:rsid w:val="009032BE"/>
    <w:rsid w:val="009038DF"/>
    <w:rsid w:val="00903F2F"/>
    <w:rsid w:val="0090467B"/>
    <w:rsid w:val="00904BC4"/>
    <w:rsid w:val="0090532E"/>
    <w:rsid w:val="00905E5B"/>
    <w:rsid w:val="00907F23"/>
    <w:rsid w:val="0091024A"/>
    <w:rsid w:val="0091118A"/>
    <w:rsid w:val="009122A7"/>
    <w:rsid w:val="0091235E"/>
    <w:rsid w:val="00912795"/>
    <w:rsid w:val="00912D77"/>
    <w:rsid w:val="00913924"/>
    <w:rsid w:val="00913EE3"/>
    <w:rsid w:val="009149A2"/>
    <w:rsid w:val="00914D36"/>
    <w:rsid w:val="00914D3F"/>
    <w:rsid w:val="0091557F"/>
    <w:rsid w:val="0091615C"/>
    <w:rsid w:val="00916CA4"/>
    <w:rsid w:val="009174AD"/>
    <w:rsid w:val="00917759"/>
    <w:rsid w:val="0092026D"/>
    <w:rsid w:val="00920619"/>
    <w:rsid w:val="009207CE"/>
    <w:rsid w:val="00920A13"/>
    <w:rsid w:val="00920DF2"/>
    <w:rsid w:val="00921151"/>
    <w:rsid w:val="0092370B"/>
    <w:rsid w:val="00923A02"/>
    <w:rsid w:val="00923B9F"/>
    <w:rsid w:val="00925316"/>
    <w:rsid w:val="00925348"/>
    <w:rsid w:val="009265B6"/>
    <w:rsid w:val="00927FB2"/>
    <w:rsid w:val="00927FFC"/>
    <w:rsid w:val="009302A6"/>
    <w:rsid w:val="0093049E"/>
    <w:rsid w:val="00931E5B"/>
    <w:rsid w:val="009325A6"/>
    <w:rsid w:val="00932FE2"/>
    <w:rsid w:val="00935371"/>
    <w:rsid w:val="0093546E"/>
    <w:rsid w:val="00935623"/>
    <w:rsid w:val="009357CC"/>
    <w:rsid w:val="0093767A"/>
    <w:rsid w:val="009425A7"/>
    <w:rsid w:val="00942B80"/>
    <w:rsid w:val="00942BCA"/>
    <w:rsid w:val="009442A7"/>
    <w:rsid w:val="00944521"/>
    <w:rsid w:val="0094510F"/>
    <w:rsid w:val="00946722"/>
    <w:rsid w:val="009502F5"/>
    <w:rsid w:val="0095075F"/>
    <w:rsid w:val="0095251F"/>
    <w:rsid w:val="00952FEB"/>
    <w:rsid w:val="00954A8F"/>
    <w:rsid w:val="00955F2F"/>
    <w:rsid w:val="00956322"/>
    <w:rsid w:val="00956A4E"/>
    <w:rsid w:val="00956AB5"/>
    <w:rsid w:val="00957893"/>
    <w:rsid w:val="00960A92"/>
    <w:rsid w:val="00961502"/>
    <w:rsid w:val="0096248C"/>
    <w:rsid w:val="00963009"/>
    <w:rsid w:val="0096353F"/>
    <w:rsid w:val="009639C8"/>
    <w:rsid w:val="00963E07"/>
    <w:rsid w:val="009653F0"/>
    <w:rsid w:val="009657AE"/>
    <w:rsid w:val="00965894"/>
    <w:rsid w:val="00966C6A"/>
    <w:rsid w:val="009670AC"/>
    <w:rsid w:val="00967382"/>
    <w:rsid w:val="009700A8"/>
    <w:rsid w:val="00970BA8"/>
    <w:rsid w:val="00971170"/>
    <w:rsid w:val="009716FC"/>
    <w:rsid w:val="00971D98"/>
    <w:rsid w:val="00974B39"/>
    <w:rsid w:val="00975034"/>
    <w:rsid w:val="0097609B"/>
    <w:rsid w:val="009773F1"/>
    <w:rsid w:val="00980167"/>
    <w:rsid w:val="00980D68"/>
    <w:rsid w:val="00983A43"/>
    <w:rsid w:val="009841CD"/>
    <w:rsid w:val="0098515C"/>
    <w:rsid w:val="009855D4"/>
    <w:rsid w:val="00985A84"/>
    <w:rsid w:val="00985F55"/>
    <w:rsid w:val="009866F9"/>
    <w:rsid w:val="00986CE1"/>
    <w:rsid w:val="00986FE3"/>
    <w:rsid w:val="009875D0"/>
    <w:rsid w:val="009879B2"/>
    <w:rsid w:val="00987DE7"/>
    <w:rsid w:val="009910A4"/>
    <w:rsid w:val="009921F1"/>
    <w:rsid w:val="0099297C"/>
    <w:rsid w:val="00993376"/>
    <w:rsid w:val="0099360B"/>
    <w:rsid w:val="00993837"/>
    <w:rsid w:val="00993EC5"/>
    <w:rsid w:val="00995E3B"/>
    <w:rsid w:val="00995FEE"/>
    <w:rsid w:val="00996076"/>
    <w:rsid w:val="009978CF"/>
    <w:rsid w:val="009A0886"/>
    <w:rsid w:val="009A17AA"/>
    <w:rsid w:val="009A180D"/>
    <w:rsid w:val="009A43BF"/>
    <w:rsid w:val="009A5DF2"/>
    <w:rsid w:val="009A7C42"/>
    <w:rsid w:val="009A7D11"/>
    <w:rsid w:val="009B3266"/>
    <w:rsid w:val="009B338B"/>
    <w:rsid w:val="009B368B"/>
    <w:rsid w:val="009B3F3E"/>
    <w:rsid w:val="009B3FDD"/>
    <w:rsid w:val="009B62AA"/>
    <w:rsid w:val="009B654D"/>
    <w:rsid w:val="009B6595"/>
    <w:rsid w:val="009B6E32"/>
    <w:rsid w:val="009B6F95"/>
    <w:rsid w:val="009B711D"/>
    <w:rsid w:val="009B7255"/>
    <w:rsid w:val="009C0E29"/>
    <w:rsid w:val="009C19E0"/>
    <w:rsid w:val="009C1B9B"/>
    <w:rsid w:val="009C2357"/>
    <w:rsid w:val="009C2518"/>
    <w:rsid w:val="009C30B3"/>
    <w:rsid w:val="009C3882"/>
    <w:rsid w:val="009C436F"/>
    <w:rsid w:val="009C4A6D"/>
    <w:rsid w:val="009C5AA9"/>
    <w:rsid w:val="009C5E4E"/>
    <w:rsid w:val="009C621B"/>
    <w:rsid w:val="009C622E"/>
    <w:rsid w:val="009C658D"/>
    <w:rsid w:val="009C69A4"/>
    <w:rsid w:val="009C6C1E"/>
    <w:rsid w:val="009C74E3"/>
    <w:rsid w:val="009C7A2D"/>
    <w:rsid w:val="009C7D51"/>
    <w:rsid w:val="009C7DED"/>
    <w:rsid w:val="009D02CC"/>
    <w:rsid w:val="009D08A3"/>
    <w:rsid w:val="009D0DC5"/>
    <w:rsid w:val="009D0EE0"/>
    <w:rsid w:val="009D1038"/>
    <w:rsid w:val="009D184C"/>
    <w:rsid w:val="009D2965"/>
    <w:rsid w:val="009D2F4F"/>
    <w:rsid w:val="009D3079"/>
    <w:rsid w:val="009D432C"/>
    <w:rsid w:val="009D54AC"/>
    <w:rsid w:val="009D5DB6"/>
    <w:rsid w:val="009D7294"/>
    <w:rsid w:val="009D779F"/>
    <w:rsid w:val="009E002E"/>
    <w:rsid w:val="009E01BB"/>
    <w:rsid w:val="009E13DC"/>
    <w:rsid w:val="009E1FFB"/>
    <w:rsid w:val="009E20B7"/>
    <w:rsid w:val="009E2403"/>
    <w:rsid w:val="009E3E03"/>
    <w:rsid w:val="009E43D5"/>
    <w:rsid w:val="009E46BC"/>
    <w:rsid w:val="009E4CDE"/>
    <w:rsid w:val="009F0B9E"/>
    <w:rsid w:val="009F474E"/>
    <w:rsid w:val="009F4E56"/>
    <w:rsid w:val="009F5113"/>
    <w:rsid w:val="009F5AAD"/>
    <w:rsid w:val="009F639D"/>
    <w:rsid w:val="009F644C"/>
    <w:rsid w:val="009F6802"/>
    <w:rsid w:val="009F6D97"/>
    <w:rsid w:val="009F7959"/>
    <w:rsid w:val="009F7C63"/>
    <w:rsid w:val="009F7D62"/>
    <w:rsid w:val="009F7F79"/>
    <w:rsid w:val="009F7F7C"/>
    <w:rsid w:val="00A000F5"/>
    <w:rsid w:val="00A00163"/>
    <w:rsid w:val="00A00765"/>
    <w:rsid w:val="00A01788"/>
    <w:rsid w:val="00A01B3A"/>
    <w:rsid w:val="00A02524"/>
    <w:rsid w:val="00A0430F"/>
    <w:rsid w:val="00A04ACA"/>
    <w:rsid w:val="00A04BBB"/>
    <w:rsid w:val="00A059A6"/>
    <w:rsid w:val="00A065A2"/>
    <w:rsid w:val="00A106E7"/>
    <w:rsid w:val="00A10FCA"/>
    <w:rsid w:val="00A113C1"/>
    <w:rsid w:val="00A130D3"/>
    <w:rsid w:val="00A13EAF"/>
    <w:rsid w:val="00A142F5"/>
    <w:rsid w:val="00A147C9"/>
    <w:rsid w:val="00A14833"/>
    <w:rsid w:val="00A15D0D"/>
    <w:rsid w:val="00A17967"/>
    <w:rsid w:val="00A17F30"/>
    <w:rsid w:val="00A215B6"/>
    <w:rsid w:val="00A23140"/>
    <w:rsid w:val="00A238E8"/>
    <w:rsid w:val="00A23B71"/>
    <w:rsid w:val="00A24315"/>
    <w:rsid w:val="00A25751"/>
    <w:rsid w:val="00A2600D"/>
    <w:rsid w:val="00A26794"/>
    <w:rsid w:val="00A26F11"/>
    <w:rsid w:val="00A27446"/>
    <w:rsid w:val="00A27846"/>
    <w:rsid w:val="00A32BE9"/>
    <w:rsid w:val="00A33366"/>
    <w:rsid w:val="00A33684"/>
    <w:rsid w:val="00A35ECE"/>
    <w:rsid w:val="00A36187"/>
    <w:rsid w:val="00A3699B"/>
    <w:rsid w:val="00A36D58"/>
    <w:rsid w:val="00A41164"/>
    <w:rsid w:val="00A418E7"/>
    <w:rsid w:val="00A41AC1"/>
    <w:rsid w:val="00A41CA4"/>
    <w:rsid w:val="00A42B33"/>
    <w:rsid w:val="00A42CFC"/>
    <w:rsid w:val="00A42FE7"/>
    <w:rsid w:val="00A43140"/>
    <w:rsid w:val="00A4394E"/>
    <w:rsid w:val="00A43C02"/>
    <w:rsid w:val="00A44ADB"/>
    <w:rsid w:val="00A45433"/>
    <w:rsid w:val="00A45715"/>
    <w:rsid w:val="00A4599F"/>
    <w:rsid w:val="00A45CFF"/>
    <w:rsid w:val="00A466F1"/>
    <w:rsid w:val="00A510B9"/>
    <w:rsid w:val="00A51B97"/>
    <w:rsid w:val="00A5253F"/>
    <w:rsid w:val="00A52B08"/>
    <w:rsid w:val="00A53FF7"/>
    <w:rsid w:val="00A54B2E"/>
    <w:rsid w:val="00A55891"/>
    <w:rsid w:val="00A55AA5"/>
    <w:rsid w:val="00A560A2"/>
    <w:rsid w:val="00A571AB"/>
    <w:rsid w:val="00A5751B"/>
    <w:rsid w:val="00A60616"/>
    <w:rsid w:val="00A6180D"/>
    <w:rsid w:val="00A637A9"/>
    <w:rsid w:val="00A63C9A"/>
    <w:rsid w:val="00A64348"/>
    <w:rsid w:val="00A64641"/>
    <w:rsid w:val="00A646E1"/>
    <w:rsid w:val="00A6501D"/>
    <w:rsid w:val="00A65A55"/>
    <w:rsid w:val="00A65B5C"/>
    <w:rsid w:val="00A65CD9"/>
    <w:rsid w:val="00A6707D"/>
    <w:rsid w:val="00A676BC"/>
    <w:rsid w:val="00A71BA0"/>
    <w:rsid w:val="00A71EDB"/>
    <w:rsid w:val="00A728AD"/>
    <w:rsid w:val="00A73BF7"/>
    <w:rsid w:val="00A744AD"/>
    <w:rsid w:val="00A747AC"/>
    <w:rsid w:val="00A74B22"/>
    <w:rsid w:val="00A74F6B"/>
    <w:rsid w:val="00A75A5C"/>
    <w:rsid w:val="00A76F66"/>
    <w:rsid w:val="00A77900"/>
    <w:rsid w:val="00A8071F"/>
    <w:rsid w:val="00A80AC5"/>
    <w:rsid w:val="00A80C02"/>
    <w:rsid w:val="00A80F4D"/>
    <w:rsid w:val="00A81AA2"/>
    <w:rsid w:val="00A81FB7"/>
    <w:rsid w:val="00A827A8"/>
    <w:rsid w:val="00A829C4"/>
    <w:rsid w:val="00A83F3F"/>
    <w:rsid w:val="00A865DA"/>
    <w:rsid w:val="00A91483"/>
    <w:rsid w:val="00A92611"/>
    <w:rsid w:val="00A934E0"/>
    <w:rsid w:val="00A936F0"/>
    <w:rsid w:val="00A94866"/>
    <w:rsid w:val="00A952BA"/>
    <w:rsid w:val="00A95EC1"/>
    <w:rsid w:val="00A96450"/>
    <w:rsid w:val="00A96630"/>
    <w:rsid w:val="00A97192"/>
    <w:rsid w:val="00A975A5"/>
    <w:rsid w:val="00A97EF0"/>
    <w:rsid w:val="00AA1198"/>
    <w:rsid w:val="00AA2718"/>
    <w:rsid w:val="00AA29DF"/>
    <w:rsid w:val="00AA362E"/>
    <w:rsid w:val="00AA454C"/>
    <w:rsid w:val="00AA52E1"/>
    <w:rsid w:val="00AA62D6"/>
    <w:rsid w:val="00AA66DF"/>
    <w:rsid w:val="00AA6796"/>
    <w:rsid w:val="00AA6BBB"/>
    <w:rsid w:val="00AA78B2"/>
    <w:rsid w:val="00AA7C0D"/>
    <w:rsid w:val="00AA7DD1"/>
    <w:rsid w:val="00AB1754"/>
    <w:rsid w:val="00AB2DB9"/>
    <w:rsid w:val="00AB2E78"/>
    <w:rsid w:val="00AB3B35"/>
    <w:rsid w:val="00AB5541"/>
    <w:rsid w:val="00AB5657"/>
    <w:rsid w:val="00AB5B72"/>
    <w:rsid w:val="00AB6565"/>
    <w:rsid w:val="00AB7367"/>
    <w:rsid w:val="00AB7730"/>
    <w:rsid w:val="00AC086D"/>
    <w:rsid w:val="00AC1757"/>
    <w:rsid w:val="00AC2788"/>
    <w:rsid w:val="00AC2A50"/>
    <w:rsid w:val="00AC32A3"/>
    <w:rsid w:val="00AC6CCC"/>
    <w:rsid w:val="00AC6F14"/>
    <w:rsid w:val="00AC7575"/>
    <w:rsid w:val="00AC7C29"/>
    <w:rsid w:val="00AD06E4"/>
    <w:rsid w:val="00AD0911"/>
    <w:rsid w:val="00AD0F22"/>
    <w:rsid w:val="00AD16FA"/>
    <w:rsid w:val="00AD1B88"/>
    <w:rsid w:val="00AD3648"/>
    <w:rsid w:val="00AD3951"/>
    <w:rsid w:val="00AD39C6"/>
    <w:rsid w:val="00AD3DCD"/>
    <w:rsid w:val="00AD4055"/>
    <w:rsid w:val="00AD5069"/>
    <w:rsid w:val="00AD51F7"/>
    <w:rsid w:val="00AD56F4"/>
    <w:rsid w:val="00AD5DD1"/>
    <w:rsid w:val="00AD5E64"/>
    <w:rsid w:val="00AD6515"/>
    <w:rsid w:val="00AD7D83"/>
    <w:rsid w:val="00AE1244"/>
    <w:rsid w:val="00AE1C5F"/>
    <w:rsid w:val="00AE2B70"/>
    <w:rsid w:val="00AE3439"/>
    <w:rsid w:val="00AE3DB1"/>
    <w:rsid w:val="00AE3EB1"/>
    <w:rsid w:val="00AE422D"/>
    <w:rsid w:val="00AE4562"/>
    <w:rsid w:val="00AE55E5"/>
    <w:rsid w:val="00AE60D1"/>
    <w:rsid w:val="00AE6260"/>
    <w:rsid w:val="00AF077F"/>
    <w:rsid w:val="00AF0AB7"/>
    <w:rsid w:val="00AF1245"/>
    <w:rsid w:val="00AF1844"/>
    <w:rsid w:val="00AF2399"/>
    <w:rsid w:val="00AF2695"/>
    <w:rsid w:val="00AF300D"/>
    <w:rsid w:val="00AF42F9"/>
    <w:rsid w:val="00AF5CF4"/>
    <w:rsid w:val="00AF6074"/>
    <w:rsid w:val="00AF62E6"/>
    <w:rsid w:val="00AF6844"/>
    <w:rsid w:val="00AF76C1"/>
    <w:rsid w:val="00AF7FB3"/>
    <w:rsid w:val="00B004F2"/>
    <w:rsid w:val="00B00C12"/>
    <w:rsid w:val="00B012CF"/>
    <w:rsid w:val="00B01C30"/>
    <w:rsid w:val="00B05A03"/>
    <w:rsid w:val="00B06ED0"/>
    <w:rsid w:val="00B07665"/>
    <w:rsid w:val="00B07BF3"/>
    <w:rsid w:val="00B1096B"/>
    <w:rsid w:val="00B10C4C"/>
    <w:rsid w:val="00B1123C"/>
    <w:rsid w:val="00B12512"/>
    <w:rsid w:val="00B12964"/>
    <w:rsid w:val="00B1416D"/>
    <w:rsid w:val="00B14544"/>
    <w:rsid w:val="00B16562"/>
    <w:rsid w:val="00B176FD"/>
    <w:rsid w:val="00B17CED"/>
    <w:rsid w:val="00B17DBA"/>
    <w:rsid w:val="00B209EE"/>
    <w:rsid w:val="00B210DB"/>
    <w:rsid w:val="00B21AC5"/>
    <w:rsid w:val="00B21EFA"/>
    <w:rsid w:val="00B236C4"/>
    <w:rsid w:val="00B24214"/>
    <w:rsid w:val="00B242DD"/>
    <w:rsid w:val="00B2459A"/>
    <w:rsid w:val="00B252D4"/>
    <w:rsid w:val="00B26AC3"/>
    <w:rsid w:val="00B27D89"/>
    <w:rsid w:val="00B27F5F"/>
    <w:rsid w:val="00B3055F"/>
    <w:rsid w:val="00B3068F"/>
    <w:rsid w:val="00B30AC8"/>
    <w:rsid w:val="00B32598"/>
    <w:rsid w:val="00B3287D"/>
    <w:rsid w:val="00B33394"/>
    <w:rsid w:val="00B33EAC"/>
    <w:rsid w:val="00B34FE6"/>
    <w:rsid w:val="00B3551C"/>
    <w:rsid w:val="00B359A7"/>
    <w:rsid w:val="00B35C3A"/>
    <w:rsid w:val="00B35FC1"/>
    <w:rsid w:val="00B3699E"/>
    <w:rsid w:val="00B40F9A"/>
    <w:rsid w:val="00B411DB"/>
    <w:rsid w:val="00B413C6"/>
    <w:rsid w:val="00B4212F"/>
    <w:rsid w:val="00B43795"/>
    <w:rsid w:val="00B438B8"/>
    <w:rsid w:val="00B43AC3"/>
    <w:rsid w:val="00B4694C"/>
    <w:rsid w:val="00B4698A"/>
    <w:rsid w:val="00B47C05"/>
    <w:rsid w:val="00B50760"/>
    <w:rsid w:val="00B508A6"/>
    <w:rsid w:val="00B5221E"/>
    <w:rsid w:val="00B522AC"/>
    <w:rsid w:val="00B53934"/>
    <w:rsid w:val="00B5429E"/>
    <w:rsid w:val="00B54C37"/>
    <w:rsid w:val="00B5521E"/>
    <w:rsid w:val="00B55A65"/>
    <w:rsid w:val="00B55BB5"/>
    <w:rsid w:val="00B56D81"/>
    <w:rsid w:val="00B600AE"/>
    <w:rsid w:val="00B60312"/>
    <w:rsid w:val="00B606C9"/>
    <w:rsid w:val="00B60CB8"/>
    <w:rsid w:val="00B61B56"/>
    <w:rsid w:val="00B62973"/>
    <w:rsid w:val="00B62D48"/>
    <w:rsid w:val="00B6363E"/>
    <w:rsid w:val="00B6522C"/>
    <w:rsid w:val="00B65B42"/>
    <w:rsid w:val="00B65E5F"/>
    <w:rsid w:val="00B66658"/>
    <w:rsid w:val="00B67E92"/>
    <w:rsid w:val="00B712C7"/>
    <w:rsid w:val="00B71986"/>
    <w:rsid w:val="00B71B06"/>
    <w:rsid w:val="00B72BAC"/>
    <w:rsid w:val="00B741D0"/>
    <w:rsid w:val="00B7494D"/>
    <w:rsid w:val="00B7560A"/>
    <w:rsid w:val="00B7574D"/>
    <w:rsid w:val="00B75AF1"/>
    <w:rsid w:val="00B76298"/>
    <w:rsid w:val="00B7632D"/>
    <w:rsid w:val="00B76501"/>
    <w:rsid w:val="00B76E1D"/>
    <w:rsid w:val="00B76FA2"/>
    <w:rsid w:val="00B772DE"/>
    <w:rsid w:val="00B80EB0"/>
    <w:rsid w:val="00B80EB2"/>
    <w:rsid w:val="00B81AB3"/>
    <w:rsid w:val="00B81E4A"/>
    <w:rsid w:val="00B83109"/>
    <w:rsid w:val="00B83AF3"/>
    <w:rsid w:val="00B84FAD"/>
    <w:rsid w:val="00B8671F"/>
    <w:rsid w:val="00B867A0"/>
    <w:rsid w:val="00B87FE9"/>
    <w:rsid w:val="00B9041A"/>
    <w:rsid w:val="00B9137D"/>
    <w:rsid w:val="00B91FB8"/>
    <w:rsid w:val="00B9241A"/>
    <w:rsid w:val="00B9331B"/>
    <w:rsid w:val="00B937E7"/>
    <w:rsid w:val="00B9380D"/>
    <w:rsid w:val="00B93A46"/>
    <w:rsid w:val="00B946B2"/>
    <w:rsid w:val="00B949F5"/>
    <w:rsid w:val="00B95A24"/>
    <w:rsid w:val="00B9652B"/>
    <w:rsid w:val="00B9680A"/>
    <w:rsid w:val="00B970B0"/>
    <w:rsid w:val="00B97D87"/>
    <w:rsid w:val="00BA003E"/>
    <w:rsid w:val="00BA080B"/>
    <w:rsid w:val="00BA0A4F"/>
    <w:rsid w:val="00BA0F66"/>
    <w:rsid w:val="00BA1BB1"/>
    <w:rsid w:val="00BA1D8F"/>
    <w:rsid w:val="00BA31F7"/>
    <w:rsid w:val="00BA341F"/>
    <w:rsid w:val="00BA3D88"/>
    <w:rsid w:val="00BA4517"/>
    <w:rsid w:val="00BA4ACB"/>
    <w:rsid w:val="00BA4D96"/>
    <w:rsid w:val="00BA5539"/>
    <w:rsid w:val="00BA5C6D"/>
    <w:rsid w:val="00BA5C91"/>
    <w:rsid w:val="00BA70C4"/>
    <w:rsid w:val="00BA74D7"/>
    <w:rsid w:val="00BA773F"/>
    <w:rsid w:val="00BB0354"/>
    <w:rsid w:val="00BB062A"/>
    <w:rsid w:val="00BB174C"/>
    <w:rsid w:val="00BB2F46"/>
    <w:rsid w:val="00BB3B0E"/>
    <w:rsid w:val="00BB3FF9"/>
    <w:rsid w:val="00BB40CF"/>
    <w:rsid w:val="00BB45B4"/>
    <w:rsid w:val="00BB45DF"/>
    <w:rsid w:val="00BB4A57"/>
    <w:rsid w:val="00BB50B8"/>
    <w:rsid w:val="00BB5270"/>
    <w:rsid w:val="00BB54F0"/>
    <w:rsid w:val="00BB550A"/>
    <w:rsid w:val="00BB6478"/>
    <w:rsid w:val="00BB67B3"/>
    <w:rsid w:val="00BB6B79"/>
    <w:rsid w:val="00BB70C3"/>
    <w:rsid w:val="00BB76A1"/>
    <w:rsid w:val="00BC0EC9"/>
    <w:rsid w:val="00BC1CD4"/>
    <w:rsid w:val="00BC22EF"/>
    <w:rsid w:val="00BC2E44"/>
    <w:rsid w:val="00BC3440"/>
    <w:rsid w:val="00BC3D55"/>
    <w:rsid w:val="00BC3DF9"/>
    <w:rsid w:val="00BC3EEA"/>
    <w:rsid w:val="00BC403A"/>
    <w:rsid w:val="00BC7052"/>
    <w:rsid w:val="00BC759E"/>
    <w:rsid w:val="00BD00CF"/>
    <w:rsid w:val="00BD039B"/>
    <w:rsid w:val="00BD239D"/>
    <w:rsid w:val="00BD5D26"/>
    <w:rsid w:val="00BE05E8"/>
    <w:rsid w:val="00BE06CA"/>
    <w:rsid w:val="00BE1858"/>
    <w:rsid w:val="00BE3A6F"/>
    <w:rsid w:val="00BE3B73"/>
    <w:rsid w:val="00BE3C0E"/>
    <w:rsid w:val="00BE4840"/>
    <w:rsid w:val="00BE4F69"/>
    <w:rsid w:val="00BE598F"/>
    <w:rsid w:val="00BE7C72"/>
    <w:rsid w:val="00BF0E41"/>
    <w:rsid w:val="00BF1081"/>
    <w:rsid w:val="00BF1959"/>
    <w:rsid w:val="00BF22F5"/>
    <w:rsid w:val="00BF3A5A"/>
    <w:rsid w:val="00BF4594"/>
    <w:rsid w:val="00BF5AEB"/>
    <w:rsid w:val="00BF6BED"/>
    <w:rsid w:val="00BF6C92"/>
    <w:rsid w:val="00BF780E"/>
    <w:rsid w:val="00C00F86"/>
    <w:rsid w:val="00C01579"/>
    <w:rsid w:val="00C01740"/>
    <w:rsid w:val="00C018C3"/>
    <w:rsid w:val="00C02B55"/>
    <w:rsid w:val="00C03E10"/>
    <w:rsid w:val="00C03EAF"/>
    <w:rsid w:val="00C04067"/>
    <w:rsid w:val="00C0477F"/>
    <w:rsid w:val="00C0486A"/>
    <w:rsid w:val="00C048BB"/>
    <w:rsid w:val="00C04FFE"/>
    <w:rsid w:val="00C06CA3"/>
    <w:rsid w:val="00C07177"/>
    <w:rsid w:val="00C075EF"/>
    <w:rsid w:val="00C07985"/>
    <w:rsid w:val="00C07B07"/>
    <w:rsid w:val="00C114E1"/>
    <w:rsid w:val="00C11848"/>
    <w:rsid w:val="00C11B4C"/>
    <w:rsid w:val="00C11BC5"/>
    <w:rsid w:val="00C120E5"/>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0EFA"/>
    <w:rsid w:val="00C21A30"/>
    <w:rsid w:val="00C221B5"/>
    <w:rsid w:val="00C2326C"/>
    <w:rsid w:val="00C23DFD"/>
    <w:rsid w:val="00C23EA0"/>
    <w:rsid w:val="00C24C47"/>
    <w:rsid w:val="00C25821"/>
    <w:rsid w:val="00C25FC8"/>
    <w:rsid w:val="00C26588"/>
    <w:rsid w:val="00C265EA"/>
    <w:rsid w:val="00C30158"/>
    <w:rsid w:val="00C3061F"/>
    <w:rsid w:val="00C31457"/>
    <w:rsid w:val="00C31918"/>
    <w:rsid w:val="00C32030"/>
    <w:rsid w:val="00C327B5"/>
    <w:rsid w:val="00C32E53"/>
    <w:rsid w:val="00C338F5"/>
    <w:rsid w:val="00C35066"/>
    <w:rsid w:val="00C357D8"/>
    <w:rsid w:val="00C369E6"/>
    <w:rsid w:val="00C373EA"/>
    <w:rsid w:val="00C37E50"/>
    <w:rsid w:val="00C42549"/>
    <w:rsid w:val="00C42A0E"/>
    <w:rsid w:val="00C42D64"/>
    <w:rsid w:val="00C44FE7"/>
    <w:rsid w:val="00C468E9"/>
    <w:rsid w:val="00C47CE7"/>
    <w:rsid w:val="00C511EF"/>
    <w:rsid w:val="00C515B6"/>
    <w:rsid w:val="00C52086"/>
    <w:rsid w:val="00C5394B"/>
    <w:rsid w:val="00C544C8"/>
    <w:rsid w:val="00C55F54"/>
    <w:rsid w:val="00C56176"/>
    <w:rsid w:val="00C56765"/>
    <w:rsid w:val="00C57816"/>
    <w:rsid w:val="00C605F6"/>
    <w:rsid w:val="00C61071"/>
    <w:rsid w:val="00C61989"/>
    <w:rsid w:val="00C619A2"/>
    <w:rsid w:val="00C62003"/>
    <w:rsid w:val="00C62047"/>
    <w:rsid w:val="00C62355"/>
    <w:rsid w:val="00C6399F"/>
    <w:rsid w:val="00C643C7"/>
    <w:rsid w:val="00C64A65"/>
    <w:rsid w:val="00C654DD"/>
    <w:rsid w:val="00C665FD"/>
    <w:rsid w:val="00C66759"/>
    <w:rsid w:val="00C66E3C"/>
    <w:rsid w:val="00C671FD"/>
    <w:rsid w:val="00C67550"/>
    <w:rsid w:val="00C67553"/>
    <w:rsid w:val="00C67DBA"/>
    <w:rsid w:val="00C67E20"/>
    <w:rsid w:val="00C7068A"/>
    <w:rsid w:val="00C70F76"/>
    <w:rsid w:val="00C714A2"/>
    <w:rsid w:val="00C725E4"/>
    <w:rsid w:val="00C7286B"/>
    <w:rsid w:val="00C7573C"/>
    <w:rsid w:val="00C75E83"/>
    <w:rsid w:val="00C7706C"/>
    <w:rsid w:val="00C77938"/>
    <w:rsid w:val="00C800FE"/>
    <w:rsid w:val="00C8106D"/>
    <w:rsid w:val="00C81EFB"/>
    <w:rsid w:val="00C83859"/>
    <w:rsid w:val="00C83FE2"/>
    <w:rsid w:val="00C84434"/>
    <w:rsid w:val="00C84FED"/>
    <w:rsid w:val="00C8502B"/>
    <w:rsid w:val="00C85777"/>
    <w:rsid w:val="00C86519"/>
    <w:rsid w:val="00C86B2A"/>
    <w:rsid w:val="00C86EF5"/>
    <w:rsid w:val="00C87E49"/>
    <w:rsid w:val="00C906F5"/>
    <w:rsid w:val="00C9079B"/>
    <w:rsid w:val="00C90917"/>
    <w:rsid w:val="00C90E94"/>
    <w:rsid w:val="00C91381"/>
    <w:rsid w:val="00C91D8B"/>
    <w:rsid w:val="00C93240"/>
    <w:rsid w:val="00C93347"/>
    <w:rsid w:val="00C94445"/>
    <w:rsid w:val="00C948BF"/>
    <w:rsid w:val="00C94A83"/>
    <w:rsid w:val="00C94B9F"/>
    <w:rsid w:val="00C94CD3"/>
    <w:rsid w:val="00C95183"/>
    <w:rsid w:val="00C955E6"/>
    <w:rsid w:val="00C95B05"/>
    <w:rsid w:val="00C96406"/>
    <w:rsid w:val="00C970BE"/>
    <w:rsid w:val="00C970C8"/>
    <w:rsid w:val="00CA02E5"/>
    <w:rsid w:val="00CA05C0"/>
    <w:rsid w:val="00CA2740"/>
    <w:rsid w:val="00CA39D0"/>
    <w:rsid w:val="00CA3A3B"/>
    <w:rsid w:val="00CA47CB"/>
    <w:rsid w:val="00CA5166"/>
    <w:rsid w:val="00CB0B79"/>
    <w:rsid w:val="00CB0BC6"/>
    <w:rsid w:val="00CB1BFC"/>
    <w:rsid w:val="00CB1C73"/>
    <w:rsid w:val="00CB21ED"/>
    <w:rsid w:val="00CB3E24"/>
    <w:rsid w:val="00CB46BF"/>
    <w:rsid w:val="00CB5C1D"/>
    <w:rsid w:val="00CB5CA0"/>
    <w:rsid w:val="00CB5FF7"/>
    <w:rsid w:val="00CB607B"/>
    <w:rsid w:val="00CB6B3C"/>
    <w:rsid w:val="00CB70A1"/>
    <w:rsid w:val="00CB748D"/>
    <w:rsid w:val="00CB7BED"/>
    <w:rsid w:val="00CC045F"/>
    <w:rsid w:val="00CC085A"/>
    <w:rsid w:val="00CC0E46"/>
    <w:rsid w:val="00CC1370"/>
    <w:rsid w:val="00CC1E27"/>
    <w:rsid w:val="00CC3925"/>
    <w:rsid w:val="00CC45EE"/>
    <w:rsid w:val="00CC4E78"/>
    <w:rsid w:val="00CC4EEC"/>
    <w:rsid w:val="00CC6478"/>
    <w:rsid w:val="00CC7C6B"/>
    <w:rsid w:val="00CD0117"/>
    <w:rsid w:val="00CD03A8"/>
    <w:rsid w:val="00CD03AD"/>
    <w:rsid w:val="00CD1E26"/>
    <w:rsid w:val="00CD2536"/>
    <w:rsid w:val="00CD2A42"/>
    <w:rsid w:val="00CD46EA"/>
    <w:rsid w:val="00CD4A66"/>
    <w:rsid w:val="00CD511C"/>
    <w:rsid w:val="00CD5ADC"/>
    <w:rsid w:val="00CD5F1C"/>
    <w:rsid w:val="00CD6F81"/>
    <w:rsid w:val="00CD73FF"/>
    <w:rsid w:val="00CD787A"/>
    <w:rsid w:val="00CE0A3E"/>
    <w:rsid w:val="00CE0B64"/>
    <w:rsid w:val="00CE1414"/>
    <w:rsid w:val="00CE275A"/>
    <w:rsid w:val="00CE2A25"/>
    <w:rsid w:val="00CE3247"/>
    <w:rsid w:val="00CE498D"/>
    <w:rsid w:val="00CE4A17"/>
    <w:rsid w:val="00CE5A18"/>
    <w:rsid w:val="00CE6713"/>
    <w:rsid w:val="00CE70E7"/>
    <w:rsid w:val="00CE7939"/>
    <w:rsid w:val="00CE7B38"/>
    <w:rsid w:val="00CF011D"/>
    <w:rsid w:val="00CF06D5"/>
    <w:rsid w:val="00CF1D08"/>
    <w:rsid w:val="00CF1D58"/>
    <w:rsid w:val="00CF2677"/>
    <w:rsid w:val="00CF2CB6"/>
    <w:rsid w:val="00CF4125"/>
    <w:rsid w:val="00CF63E5"/>
    <w:rsid w:val="00CF66FF"/>
    <w:rsid w:val="00CF705D"/>
    <w:rsid w:val="00CF74E0"/>
    <w:rsid w:val="00CF7B33"/>
    <w:rsid w:val="00D0036E"/>
    <w:rsid w:val="00D00732"/>
    <w:rsid w:val="00D01574"/>
    <w:rsid w:val="00D021AA"/>
    <w:rsid w:val="00D0274C"/>
    <w:rsid w:val="00D029A4"/>
    <w:rsid w:val="00D03CCF"/>
    <w:rsid w:val="00D04642"/>
    <w:rsid w:val="00D05666"/>
    <w:rsid w:val="00D10723"/>
    <w:rsid w:val="00D10FA6"/>
    <w:rsid w:val="00D11917"/>
    <w:rsid w:val="00D1231A"/>
    <w:rsid w:val="00D12A02"/>
    <w:rsid w:val="00D13737"/>
    <w:rsid w:val="00D14A48"/>
    <w:rsid w:val="00D1581F"/>
    <w:rsid w:val="00D159D2"/>
    <w:rsid w:val="00D1609F"/>
    <w:rsid w:val="00D20B5F"/>
    <w:rsid w:val="00D22226"/>
    <w:rsid w:val="00D232F1"/>
    <w:rsid w:val="00D253B8"/>
    <w:rsid w:val="00D25782"/>
    <w:rsid w:val="00D315A5"/>
    <w:rsid w:val="00D320EE"/>
    <w:rsid w:val="00D324CF"/>
    <w:rsid w:val="00D325C1"/>
    <w:rsid w:val="00D327F8"/>
    <w:rsid w:val="00D331C2"/>
    <w:rsid w:val="00D3402F"/>
    <w:rsid w:val="00D354EB"/>
    <w:rsid w:val="00D37664"/>
    <w:rsid w:val="00D4094C"/>
    <w:rsid w:val="00D41091"/>
    <w:rsid w:val="00D41480"/>
    <w:rsid w:val="00D41BC8"/>
    <w:rsid w:val="00D41D77"/>
    <w:rsid w:val="00D41F0D"/>
    <w:rsid w:val="00D4207A"/>
    <w:rsid w:val="00D42637"/>
    <w:rsid w:val="00D43195"/>
    <w:rsid w:val="00D434C3"/>
    <w:rsid w:val="00D45631"/>
    <w:rsid w:val="00D456B0"/>
    <w:rsid w:val="00D4630D"/>
    <w:rsid w:val="00D4785E"/>
    <w:rsid w:val="00D5020B"/>
    <w:rsid w:val="00D51D4F"/>
    <w:rsid w:val="00D526C8"/>
    <w:rsid w:val="00D53BF4"/>
    <w:rsid w:val="00D53C9D"/>
    <w:rsid w:val="00D55041"/>
    <w:rsid w:val="00D551E2"/>
    <w:rsid w:val="00D56B13"/>
    <w:rsid w:val="00D575D3"/>
    <w:rsid w:val="00D5779B"/>
    <w:rsid w:val="00D60217"/>
    <w:rsid w:val="00D60271"/>
    <w:rsid w:val="00D60623"/>
    <w:rsid w:val="00D60823"/>
    <w:rsid w:val="00D60E01"/>
    <w:rsid w:val="00D611AB"/>
    <w:rsid w:val="00D62793"/>
    <w:rsid w:val="00D64827"/>
    <w:rsid w:val="00D6581B"/>
    <w:rsid w:val="00D65FB0"/>
    <w:rsid w:val="00D6652F"/>
    <w:rsid w:val="00D66697"/>
    <w:rsid w:val="00D66826"/>
    <w:rsid w:val="00D66A43"/>
    <w:rsid w:val="00D66F4C"/>
    <w:rsid w:val="00D67710"/>
    <w:rsid w:val="00D70555"/>
    <w:rsid w:val="00D7155A"/>
    <w:rsid w:val="00D734C6"/>
    <w:rsid w:val="00D73765"/>
    <w:rsid w:val="00D7377C"/>
    <w:rsid w:val="00D74236"/>
    <w:rsid w:val="00D7495D"/>
    <w:rsid w:val="00D75062"/>
    <w:rsid w:val="00D77C78"/>
    <w:rsid w:val="00D80CDF"/>
    <w:rsid w:val="00D8178E"/>
    <w:rsid w:val="00D82107"/>
    <w:rsid w:val="00D83945"/>
    <w:rsid w:val="00D84542"/>
    <w:rsid w:val="00D8625D"/>
    <w:rsid w:val="00D86A7B"/>
    <w:rsid w:val="00D87000"/>
    <w:rsid w:val="00D900E3"/>
    <w:rsid w:val="00D90C01"/>
    <w:rsid w:val="00D91242"/>
    <w:rsid w:val="00D91789"/>
    <w:rsid w:val="00D93AC0"/>
    <w:rsid w:val="00D94650"/>
    <w:rsid w:val="00D94A6A"/>
    <w:rsid w:val="00D95296"/>
    <w:rsid w:val="00D95547"/>
    <w:rsid w:val="00D96083"/>
    <w:rsid w:val="00D9669E"/>
    <w:rsid w:val="00D9747C"/>
    <w:rsid w:val="00D97D77"/>
    <w:rsid w:val="00DA05AB"/>
    <w:rsid w:val="00DA0A32"/>
    <w:rsid w:val="00DA0BE3"/>
    <w:rsid w:val="00DA0DB9"/>
    <w:rsid w:val="00DA1942"/>
    <w:rsid w:val="00DA22F0"/>
    <w:rsid w:val="00DA62B5"/>
    <w:rsid w:val="00DA758B"/>
    <w:rsid w:val="00DB0683"/>
    <w:rsid w:val="00DB2857"/>
    <w:rsid w:val="00DB374C"/>
    <w:rsid w:val="00DB4478"/>
    <w:rsid w:val="00DB4B5C"/>
    <w:rsid w:val="00DB4CE3"/>
    <w:rsid w:val="00DB5373"/>
    <w:rsid w:val="00DB6C5A"/>
    <w:rsid w:val="00DB6D53"/>
    <w:rsid w:val="00DB7E29"/>
    <w:rsid w:val="00DB7F65"/>
    <w:rsid w:val="00DB7F9E"/>
    <w:rsid w:val="00DC0228"/>
    <w:rsid w:val="00DC0229"/>
    <w:rsid w:val="00DC18B0"/>
    <w:rsid w:val="00DC1AF4"/>
    <w:rsid w:val="00DC21AF"/>
    <w:rsid w:val="00DC2956"/>
    <w:rsid w:val="00DC3291"/>
    <w:rsid w:val="00DC35BA"/>
    <w:rsid w:val="00DC3961"/>
    <w:rsid w:val="00DC3A1D"/>
    <w:rsid w:val="00DC3A9F"/>
    <w:rsid w:val="00DC3D76"/>
    <w:rsid w:val="00DC3F3B"/>
    <w:rsid w:val="00DC4BE0"/>
    <w:rsid w:val="00DC6585"/>
    <w:rsid w:val="00DC6F08"/>
    <w:rsid w:val="00DC7576"/>
    <w:rsid w:val="00DD0085"/>
    <w:rsid w:val="00DD008C"/>
    <w:rsid w:val="00DD21DA"/>
    <w:rsid w:val="00DD2736"/>
    <w:rsid w:val="00DD2A10"/>
    <w:rsid w:val="00DD35C2"/>
    <w:rsid w:val="00DD39A8"/>
    <w:rsid w:val="00DD48BB"/>
    <w:rsid w:val="00DD5A5C"/>
    <w:rsid w:val="00DD6064"/>
    <w:rsid w:val="00DD6138"/>
    <w:rsid w:val="00DD6240"/>
    <w:rsid w:val="00DD649E"/>
    <w:rsid w:val="00DE0954"/>
    <w:rsid w:val="00DE0A53"/>
    <w:rsid w:val="00DE18FF"/>
    <w:rsid w:val="00DE290C"/>
    <w:rsid w:val="00DE37BE"/>
    <w:rsid w:val="00DE3D84"/>
    <w:rsid w:val="00DE3F51"/>
    <w:rsid w:val="00DE4696"/>
    <w:rsid w:val="00DE4BE1"/>
    <w:rsid w:val="00DE5029"/>
    <w:rsid w:val="00DE5711"/>
    <w:rsid w:val="00DE6CA1"/>
    <w:rsid w:val="00DE6E2B"/>
    <w:rsid w:val="00DE7873"/>
    <w:rsid w:val="00DF144A"/>
    <w:rsid w:val="00DF1869"/>
    <w:rsid w:val="00DF1980"/>
    <w:rsid w:val="00DF28BA"/>
    <w:rsid w:val="00DF2FFA"/>
    <w:rsid w:val="00DF3708"/>
    <w:rsid w:val="00DF3A83"/>
    <w:rsid w:val="00DF41B7"/>
    <w:rsid w:val="00DF4293"/>
    <w:rsid w:val="00DF42A7"/>
    <w:rsid w:val="00DF5705"/>
    <w:rsid w:val="00DF58E2"/>
    <w:rsid w:val="00DF5B4F"/>
    <w:rsid w:val="00DF690E"/>
    <w:rsid w:val="00DF6C8C"/>
    <w:rsid w:val="00DF75AC"/>
    <w:rsid w:val="00DF7D38"/>
    <w:rsid w:val="00DF7FC3"/>
    <w:rsid w:val="00E013A4"/>
    <w:rsid w:val="00E0152E"/>
    <w:rsid w:val="00E01599"/>
    <w:rsid w:val="00E0288C"/>
    <w:rsid w:val="00E03524"/>
    <w:rsid w:val="00E04650"/>
    <w:rsid w:val="00E04919"/>
    <w:rsid w:val="00E05E2D"/>
    <w:rsid w:val="00E06E6B"/>
    <w:rsid w:val="00E076BB"/>
    <w:rsid w:val="00E10741"/>
    <w:rsid w:val="00E10FB1"/>
    <w:rsid w:val="00E110DE"/>
    <w:rsid w:val="00E1204F"/>
    <w:rsid w:val="00E121DF"/>
    <w:rsid w:val="00E12338"/>
    <w:rsid w:val="00E13280"/>
    <w:rsid w:val="00E1329C"/>
    <w:rsid w:val="00E13478"/>
    <w:rsid w:val="00E13E63"/>
    <w:rsid w:val="00E146F6"/>
    <w:rsid w:val="00E14ABC"/>
    <w:rsid w:val="00E14AC7"/>
    <w:rsid w:val="00E16072"/>
    <w:rsid w:val="00E160F5"/>
    <w:rsid w:val="00E168F6"/>
    <w:rsid w:val="00E17680"/>
    <w:rsid w:val="00E1793D"/>
    <w:rsid w:val="00E208AE"/>
    <w:rsid w:val="00E20D4A"/>
    <w:rsid w:val="00E217CA"/>
    <w:rsid w:val="00E2216E"/>
    <w:rsid w:val="00E2272C"/>
    <w:rsid w:val="00E22800"/>
    <w:rsid w:val="00E232DF"/>
    <w:rsid w:val="00E23C8B"/>
    <w:rsid w:val="00E24B5E"/>
    <w:rsid w:val="00E2520F"/>
    <w:rsid w:val="00E2534F"/>
    <w:rsid w:val="00E25A55"/>
    <w:rsid w:val="00E25CFD"/>
    <w:rsid w:val="00E25D98"/>
    <w:rsid w:val="00E2694C"/>
    <w:rsid w:val="00E270AB"/>
    <w:rsid w:val="00E27E04"/>
    <w:rsid w:val="00E3240F"/>
    <w:rsid w:val="00E32664"/>
    <w:rsid w:val="00E33261"/>
    <w:rsid w:val="00E345D2"/>
    <w:rsid w:val="00E34B3D"/>
    <w:rsid w:val="00E375BF"/>
    <w:rsid w:val="00E3782C"/>
    <w:rsid w:val="00E41346"/>
    <w:rsid w:val="00E42587"/>
    <w:rsid w:val="00E42A6B"/>
    <w:rsid w:val="00E42B7C"/>
    <w:rsid w:val="00E446AF"/>
    <w:rsid w:val="00E448B7"/>
    <w:rsid w:val="00E5034E"/>
    <w:rsid w:val="00E503D1"/>
    <w:rsid w:val="00E50D81"/>
    <w:rsid w:val="00E50F51"/>
    <w:rsid w:val="00E50F94"/>
    <w:rsid w:val="00E510AA"/>
    <w:rsid w:val="00E52B67"/>
    <w:rsid w:val="00E537D3"/>
    <w:rsid w:val="00E54BE2"/>
    <w:rsid w:val="00E54E0D"/>
    <w:rsid w:val="00E554E9"/>
    <w:rsid w:val="00E5583C"/>
    <w:rsid w:val="00E55E1A"/>
    <w:rsid w:val="00E56BA8"/>
    <w:rsid w:val="00E6008D"/>
    <w:rsid w:val="00E6084D"/>
    <w:rsid w:val="00E60B06"/>
    <w:rsid w:val="00E61D90"/>
    <w:rsid w:val="00E6378C"/>
    <w:rsid w:val="00E63E0C"/>
    <w:rsid w:val="00E64158"/>
    <w:rsid w:val="00E6448D"/>
    <w:rsid w:val="00E65361"/>
    <w:rsid w:val="00E655C9"/>
    <w:rsid w:val="00E655D1"/>
    <w:rsid w:val="00E65C12"/>
    <w:rsid w:val="00E660CD"/>
    <w:rsid w:val="00E668C5"/>
    <w:rsid w:val="00E71A2D"/>
    <w:rsid w:val="00E729B9"/>
    <w:rsid w:val="00E74DAE"/>
    <w:rsid w:val="00E76292"/>
    <w:rsid w:val="00E76434"/>
    <w:rsid w:val="00E77A96"/>
    <w:rsid w:val="00E77D11"/>
    <w:rsid w:val="00E77D9B"/>
    <w:rsid w:val="00E81834"/>
    <w:rsid w:val="00E81CD8"/>
    <w:rsid w:val="00E83154"/>
    <w:rsid w:val="00E83222"/>
    <w:rsid w:val="00E83C23"/>
    <w:rsid w:val="00E8432A"/>
    <w:rsid w:val="00E84BD0"/>
    <w:rsid w:val="00E85E8B"/>
    <w:rsid w:val="00E865C4"/>
    <w:rsid w:val="00E865CE"/>
    <w:rsid w:val="00E86BCE"/>
    <w:rsid w:val="00E871A9"/>
    <w:rsid w:val="00E87CA6"/>
    <w:rsid w:val="00E9075D"/>
    <w:rsid w:val="00E909CE"/>
    <w:rsid w:val="00E90D60"/>
    <w:rsid w:val="00E91223"/>
    <w:rsid w:val="00E915FB"/>
    <w:rsid w:val="00E91980"/>
    <w:rsid w:val="00E92250"/>
    <w:rsid w:val="00E9300C"/>
    <w:rsid w:val="00E93148"/>
    <w:rsid w:val="00E934C8"/>
    <w:rsid w:val="00E93534"/>
    <w:rsid w:val="00E9431B"/>
    <w:rsid w:val="00E9470E"/>
    <w:rsid w:val="00E96E22"/>
    <w:rsid w:val="00E97C7F"/>
    <w:rsid w:val="00EA001C"/>
    <w:rsid w:val="00EA0CD1"/>
    <w:rsid w:val="00EA100E"/>
    <w:rsid w:val="00EA141A"/>
    <w:rsid w:val="00EA1822"/>
    <w:rsid w:val="00EA256A"/>
    <w:rsid w:val="00EA4970"/>
    <w:rsid w:val="00EA634B"/>
    <w:rsid w:val="00EA6573"/>
    <w:rsid w:val="00EA6E8F"/>
    <w:rsid w:val="00EB022B"/>
    <w:rsid w:val="00EB35C1"/>
    <w:rsid w:val="00EB3686"/>
    <w:rsid w:val="00EB381D"/>
    <w:rsid w:val="00EB58C7"/>
    <w:rsid w:val="00EB5DC1"/>
    <w:rsid w:val="00EB6B87"/>
    <w:rsid w:val="00EB6D85"/>
    <w:rsid w:val="00EB7B78"/>
    <w:rsid w:val="00EB7FCE"/>
    <w:rsid w:val="00EC0799"/>
    <w:rsid w:val="00EC121F"/>
    <w:rsid w:val="00EC1554"/>
    <w:rsid w:val="00EC3339"/>
    <w:rsid w:val="00EC42F8"/>
    <w:rsid w:val="00EC4A1B"/>
    <w:rsid w:val="00EC7AAB"/>
    <w:rsid w:val="00ED0C16"/>
    <w:rsid w:val="00ED0DC7"/>
    <w:rsid w:val="00ED1268"/>
    <w:rsid w:val="00ED2787"/>
    <w:rsid w:val="00ED2CE2"/>
    <w:rsid w:val="00ED2DF5"/>
    <w:rsid w:val="00ED315B"/>
    <w:rsid w:val="00ED4A3A"/>
    <w:rsid w:val="00ED4CED"/>
    <w:rsid w:val="00ED51C8"/>
    <w:rsid w:val="00ED5DC3"/>
    <w:rsid w:val="00ED5F8D"/>
    <w:rsid w:val="00ED697D"/>
    <w:rsid w:val="00ED6CEC"/>
    <w:rsid w:val="00ED73B9"/>
    <w:rsid w:val="00ED769D"/>
    <w:rsid w:val="00EE19FD"/>
    <w:rsid w:val="00EE1B56"/>
    <w:rsid w:val="00EE1C85"/>
    <w:rsid w:val="00EE2914"/>
    <w:rsid w:val="00EE33F3"/>
    <w:rsid w:val="00EE38E7"/>
    <w:rsid w:val="00EE41FD"/>
    <w:rsid w:val="00EE433A"/>
    <w:rsid w:val="00EE4477"/>
    <w:rsid w:val="00EE523A"/>
    <w:rsid w:val="00EE54B9"/>
    <w:rsid w:val="00EE6920"/>
    <w:rsid w:val="00EE6E84"/>
    <w:rsid w:val="00EE7654"/>
    <w:rsid w:val="00EF059D"/>
    <w:rsid w:val="00EF13E9"/>
    <w:rsid w:val="00EF2D22"/>
    <w:rsid w:val="00EF336C"/>
    <w:rsid w:val="00EF393F"/>
    <w:rsid w:val="00EF401B"/>
    <w:rsid w:val="00EF4B52"/>
    <w:rsid w:val="00EF6136"/>
    <w:rsid w:val="00EF62C6"/>
    <w:rsid w:val="00EF67DA"/>
    <w:rsid w:val="00EF7124"/>
    <w:rsid w:val="00EF7384"/>
    <w:rsid w:val="00F00EAA"/>
    <w:rsid w:val="00F01B51"/>
    <w:rsid w:val="00F01DAE"/>
    <w:rsid w:val="00F02806"/>
    <w:rsid w:val="00F02C2E"/>
    <w:rsid w:val="00F038E5"/>
    <w:rsid w:val="00F03A5B"/>
    <w:rsid w:val="00F04027"/>
    <w:rsid w:val="00F04249"/>
    <w:rsid w:val="00F042E4"/>
    <w:rsid w:val="00F0480A"/>
    <w:rsid w:val="00F05F84"/>
    <w:rsid w:val="00F0730D"/>
    <w:rsid w:val="00F07D36"/>
    <w:rsid w:val="00F07D6B"/>
    <w:rsid w:val="00F10EB1"/>
    <w:rsid w:val="00F1121F"/>
    <w:rsid w:val="00F1174E"/>
    <w:rsid w:val="00F126A8"/>
    <w:rsid w:val="00F15BE1"/>
    <w:rsid w:val="00F166A2"/>
    <w:rsid w:val="00F170D1"/>
    <w:rsid w:val="00F20241"/>
    <w:rsid w:val="00F211FE"/>
    <w:rsid w:val="00F21730"/>
    <w:rsid w:val="00F229DE"/>
    <w:rsid w:val="00F2421D"/>
    <w:rsid w:val="00F24814"/>
    <w:rsid w:val="00F24B43"/>
    <w:rsid w:val="00F25241"/>
    <w:rsid w:val="00F25AAC"/>
    <w:rsid w:val="00F26A27"/>
    <w:rsid w:val="00F279FF"/>
    <w:rsid w:val="00F31B00"/>
    <w:rsid w:val="00F33516"/>
    <w:rsid w:val="00F33852"/>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BBD"/>
    <w:rsid w:val="00F44F08"/>
    <w:rsid w:val="00F44F39"/>
    <w:rsid w:val="00F45EB2"/>
    <w:rsid w:val="00F46943"/>
    <w:rsid w:val="00F46984"/>
    <w:rsid w:val="00F47FC9"/>
    <w:rsid w:val="00F500F9"/>
    <w:rsid w:val="00F50491"/>
    <w:rsid w:val="00F510FD"/>
    <w:rsid w:val="00F51176"/>
    <w:rsid w:val="00F511B0"/>
    <w:rsid w:val="00F51433"/>
    <w:rsid w:val="00F51A87"/>
    <w:rsid w:val="00F52939"/>
    <w:rsid w:val="00F52B84"/>
    <w:rsid w:val="00F5388C"/>
    <w:rsid w:val="00F54219"/>
    <w:rsid w:val="00F54376"/>
    <w:rsid w:val="00F55531"/>
    <w:rsid w:val="00F560B4"/>
    <w:rsid w:val="00F56281"/>
    <w:rsid w:val="00F56594"/>
    <w:rsid w:val="00F5729B"/>
    <w:rsid w:val="00F57665"/>
    <w:rsid w:val="00F57868"/>
    <w:rsid w:val="00F61A15"/>
    <w:rsid w:val="00F6347F"/>
    <w:rsid w:val="00F638A8"/>
    <w:rsid w:val="00F644F1"/>
    <w:rsid w:val="00F65227"/>
    <w:rsid w:val="00F65FF2"/>
    <w:rsid w:val="00F66236"/>
    <w:rsid w:val="00F6698E"/>
    <w:rsid w:val="00F67417"/>
    <w:rsid w:val="00F67876"/>
    <w:rsid w:val="00F715B5"/>
    <w:rsid w:val="00F7215F"/>
    <w:rsid w:val="00F72EDE"/>
    <w:rsid w:val="00F75592"/>
    <w:rsid w:val="00F7599F"/>
    <w:rsid w:val="00F760FC"/>
    <w:rsid w:val="00F7680D"/>
    <w:rsid w:val="00F7725C"/>
    <w:rsid w:val="00F811A1"/>
    <w:rsid w:val="00F81F56"/>
    <w:rsid w:val="00F83398"/>
    <w:rsid w:val="00F84093"/>
    <w:rsid w:val="00F84D05"/>
    <w:rsid w:val="00F85285"/>
    <w:rsid w:val="00F869D1"/>
    <w:rsid w:val="00F86F43"/>
    <w:rsid w:val="00F87DF1"/>
    <w:rsid w:val="00F9073D"/>
    <w:rsid w:val="00F911FC"/>
    <w:rsid w:val="00F929B7"/>
    <w:rsid w:val="00F93154"/>
    <w:rsid w:val="00F9327D"/>
    <w:rsid w:val="00F935C0"/>
    <w:rsid w:val="00F93FE5"/>
    <w:rsid w:val="00F94D71"/>
    <w:rsid w:val="00F952BE"/>
    <w:rsid w:val="00F953B3"/>
    <w:rsid w:val="00F9566B"/>
    <w:rsid w:val="00F9576C"/>
    <w:rsid w:val="00F96714"/>
    <w:rsid w:val="00FA144D"/>
    <w:rsid w:val="00FA18C3"/>
    <w:rsid w:val="00FA3047"/>
    <w:rsid w:val="00FA36EB"/>
    <w:rsid w:val="00FA431C"/>
    <w:rsid w:val="00FA4877"/>
    <w:rsid w:val="00FA56CE"/>
    <w:rsid w:val="00FA6511"/>
    <w:rsid w:val="00FA7142"/>
    <w:rsid w:val="00FA79C3"/>
    <w:rsid w:val="00FB0339"/>
    <w:rsid w:val="00FB10F0"/>
    <w:rsid w:val="00FB1FBE"/>
    <w:rsid w:val="00FB275B"/>
    <w:rsid w:val="00FB2EAD"/>
    <w:rsid w:val="00FB31A7"/>
    <w:rsid w:val="00FB3981"/>
    <w:rsid w:val="00FB3D71"/>
    <w:rsid w:val="00FB3D84"/>
    <w:rsid w:val="00FB3F04"/>
    <w:rsid w:val="00FB458B"/>
    <w:rsid w:val="00FB5D95"/>
    <w:rsid w:val="00FB66D2"/>
    <w:rsid w:val="00FB6B51"/>
    <w:rsid w:val="00FB7BCA"/>
    <w:rsid w:val="00FC0297"/>
    <w:rsid w:val="00FC1F78"/>
    <w:rsid w:val="00FC2982"/>
    <w:rsid w:val="00FC30FB"/>
    <w:rsid w:val="00FC3364"/>
    <w:rsid w:val="00FC3ABB"/>
    <w:rsid w:val="00FC3B75"/>
    <w:rsid w:val="00FC46D9"/>
    <w:rsid w:val="00FC4B09"/>
    <w:rsid w:val="00FC5CAE"/>
    <w:rsid w:val="00FC5EA5"/>
    <w:rsid w:val="00FC674E"/>
    <w:rsid w:val="00FD003B"/>
    <w:rsid w:val="00FD1A28"/>
    <w:rsid w:val="00FD1E9A"/>
    <w:rsid w:val="00FD2A30"/>
    <w:rsid w:val="00FD34DC"/>
    <w:rsid w:val="00FD477B"/>
    <w:rsid w:val="00FD4D3A"/>
    <w:rsid w:val="00FD4F98"/>
    <w:rsid w:val="00FD5E80"/>
    <w:rsid w:val="00FD6FC4"/>
    <w:rsid w:val="00FE0385"/>
    <w:rsid w:val="00FE1B67"/>
    <w:rsid w:val="00FE23EC"/>
    <w:rsid w:val="00FE252E"/>
    <w:rsid w:val="00FE3D1F"/>
    <w:rsid w:val="00FE3D7C"/>
    <w:rsid w:val="00FE4654"/>
    <w:rsid w:val="00FE56C8"/>
    <w:rsid w:val="00FE5735"/>
    <w:rsid w:val="00FE5EB7"/>
    <w:rsid w:val="00FE6998"/>
    <w:rsid w:val="00FE69FB"/>
    <w:rsid w:val="00FE7908"/>
    <w:rsid w:val="00FF0550"/>
    <w:rsid w:val="00FF0594"/>
    <w:rsid w:val="00FF05F7"/>
    <w:rsid w:val="00FF116E"/>
    <w:rsid w:val="00FF1837"/>
    <w:rsid w:val="00FF203A"/>
    <w:rsid w:val="00FF3486"/>
    <w:rsid w:val="00FF3518"/>
    <w:rsid w:val="00FF3819"/>
    <w:rsid w:val="00FF3C60"/>
    <w:rsid w:val="00FF5672"/>
    <w:rsid w:val="00FF5BD4"/>
    <w:rsid w:val="00FF6252"/>
    <w:rsid w:val="00FF6DA7"/>
    <w:rsid w:val="00FF769F"/>
    <w:rsid w:val="19ABF821"/>
    <w:rsid w:val="19E1C371"/>
    <w:rsid w:val="53ABD236"/>
    <w:rsid w:val="563A539A"/>
    <w:rsid w:val="61CF5A67"/>
    <w:rsid w:val="6AB238AA"/>
    <w:rsid w:val="6E58357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9174AD"/>
  </w:style>
  <w:style w:type="paragraph" w:styleId="Antrat1">
    <w:name w:val="heading 1"/>
    <w:aliases w:val="Appendix,Headeris_mano1"/>
    <w:basedOn w:val="prastasis"/>
    <w:next w:val="prastasis"/>
    <w:link w:val="Antrat1Diagrama"/>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H2"/>
    <w:basedOn w:val="prastasis"/>
    <w:next w:val="prastasis"/>
    <w:link w:val="Antrat2Diagrama"/>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
    <w:basedOn w:val="prastasis"/>
    <w:next w:val="prastasis"/>
    <w:link w:val="Antrat3Diagrama"/>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Heading 4 Char Char Char Char,Heading 4 Char Char Char Char Char,Sub-Clause Sub-paragraph, Sub-Clause Sub-paragraph"/>
    <w:basedOn w:val="prastasis"/>
    <w:next w:val="prastasis"/>
    <w:link w:val="Antrat4Diagrama"/>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eaderis_mano1 Diagrama"/>
    <w:basedOn w:val="Numatytasispastraiposriftas"/>
    <w:link w:val="Antrat1"/>
    <w:qFormat/>
    <w:rsid w:val="00281735"/>
    <w:rPr>
      <w:rFonts w:asciiTheme="majorHAnsi" w:eastAsiaTheme="majorEastAsia" w:hAnsiTheme="majorHAnsi" w:cstheme="majorBidi"/>
      <w:color w:val="262626" w:themeColor="text1" w:themeTint="D9"/>
      <w:sz w:val="40"/>
      <w:szCs w:val="40"/>
    </w:rPr>
  </w:style>
  <w:style w:type="character" w:styleId="Hipersaitas">
    <w:name w:val="Hyperlink"/>
    <w:aliases w:val="IVPK Hyperlink,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qFormat/>
    <w:rsid w:val="00D05666"/>
    <w:rPr>
      <w:sz w:val="20"/>
      <w:szCs w:val="20"/>
    </w:rPr>
  </w:style>
  <w:style w:type="character" w:customStyle="1" w:styleId="PuslapioinaostekstasDiagrama">
    <w:name w:val="Puslapio išnašos tekstas Diagrama"/>
    <w:basedOn w:val="Numatytasispastraiposriftas"/>
    <w:link w:val="Puslapioinaostekstas"/>
    <w:uiPriority w:val="99"/>
    <w:qFormat/>
    <w:rsid w:val="00D05666"/>
    <w:rPr>
      <w:rFonts w:ascii="Times New Roman"/>
      <w:sz w:val="20"/>
      <w:szCs w:val="20"/>
      <w:lang w:eastAsia="en-US"/>
    </w:rPr>
  </w:style>
  <w:style w:type="paragraph" w:styleId="Komentarotekstas">
    <w:name w:val="annotation text"/>
    <w:basedOn w:val="prastasis"/>
    <w:link w:val="KomentarotekstasDiagrama"/>
    <w:unhideWhenUsed/>
    <w:qFormat/>
    <w:rsid w:val="00D05666"/>
    <w:rPr>
      <w:sz w:val="20"/>
      <w:szCs w:val="20"/>
    </w:rPr>
  </w:style>
  <w:style w:type="character" w:customStyle="1" w:styleId="KomentarotekstasDiagrama">
    <w:name w:val="Komentaro tekstas Diagrama"/>
    <w:basedOn w:val="Numatytasispastraiposriftas"/>
    <w:link w:val="Komentarotekstas"/>
    <w:qFormat/>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qFormat/>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nhideWhenUsed/>
    <w:qFormat/>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qFormat/>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nhideWhenUsed/>
    <w:qFormat/>
    <w:rsid w:val="00FB3D71"/>
    <w:rPr>
      <w:b/>
      <w:bCs/>
    </w:rPr>
  </w:style>
  <w:style w:type="character" w:customStyle="1" w:styleId="KomentarotemaDiagrama">
    <w:name w:val="Komentaro tema Diagrama"/>
    <w:basedOn w:val="KomentarotekstasDiagrama"/>
    <w:link w:val="Komentarotema"/>
    <w:qFormat/>
    <w:rsid w:val="00FB3D71"/>
    <w:rPr>
      <w:rFonts w:ascii="Times New Roman"/>
      <w:b/>
      <w:bCs/>
      <w:sz w:val="20"/>
      <w:szCs w:val="20"/>
      <w:lang w:eastAsia="en-US"/>
    </w:rPr>
  </w:style>
  <w:style w:type="paragraph" w:styleId="prastasiniatinklio">
    <w:name w:val="Normal (Web)"/>
    <w:basedOn w:val="prastasis"/>
    <w:uiPriority w:val="99"/>
    <w:unhideWhenUsed/>
    <w:qFormat/>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En-tête-1,En-tête-2,hd,Header 2,Diagrama Diagrama Diagrama Diagrama,Specialioji þyma, Diagrama Diagrama Diagrama,HEADER_EN, Diagrama2,Diagrama2,Viršutinis kolontitulas Diagrama1,Viršutinis kolontitulas Diagrama Diagrama1"/>
    <w:basedOn w:val="prastasis"/>
    <w:link w:val="AntratsDiagrama"/>
    <w:unhideWhenUsed/>
    <w:qFormat/>
    <w:rsid w:val="00F560B4"/>
    <w:pPr>
      <w:tabs>
        <w:tab w:val="center" w:pos="4513"/>
        <w:tab w:val="right" w:pos="9026"/>
      </w:tabs>
    </w:pPr>
  </w:style>
  <w:style w:type="character" w:customStyle="1" w:styleId="AntratsDiagrama">
    <w:name w:val="Antraštės Diagrama"/>
    <w:aliases w:val="En-tête-1 Diagrama,En-tête-2 Diagrama,hd Diagrama,Header 2 Diagrama,Diagrama Diagrama Diagrama Diagrama Diagrama,Specialioji þyma Diagrama, Diagrama Diagrama Diagrama Diagrama,HEADER_EN Diagrama, Diagrama2 Diagrama,Diagrama2 Diagrama"/>
    <w:basedOn w:val="Numatytasispastraiposriftas"/>
    <w:link w:val="Antrats"/>
    <w:qFormat/>
    <w:rsid w:val="00F560B4"/>
    <w:rPr>
      <w:rFonts w:ascii="Times New Roman"/>
      <w:sz w:val="24"/>
      <w:szCs w:val="24"/>
      <w:lang w:eastAsia="en-US"/>
    </w:rPr>
  </w:style>
  <w:style w:type="paragraph" w:styleId="Porat">
    <w:name w:val="footer"/>
    <w:basedOn w:val="prastasis"/>
    <w:link w:val="PoratDiagrama"/>
    <w:unhideWhenUsed/>
    <w:qFormat/>
    <w:rsid w:val="00F560B4"/>
    <w:pPr>
      <w:tabs>
        <w:tab w:val="center" w:pos="4513"/>
        <w:tab w:val="right" w:pos="9026"/>
      </w:tabs>
    </w:pPr>
  </w:style>
  <w:style w:type="character" w:customStyle="1" w:styleId="PoratDiagrama">
    <w:name w:val="Poraštė Diagrama"/>
    <w:basedOn w:val="Numatytasispastraiposriftas"/>
    <w:link w:val="Porat"/>
    <w:qFormat/>
    <w:rsid w:val="00F560B4"/>
    <w:rPr>
      <w:rFonts w:ascii="Times New Roman"/>
      <w:sz w:val="24"/>
      <w:szCs w:val="24"/>
      <w:lang w:eastAsia="en-US"/>
    </w:rPr>
  </w:style>
  <w:style w:type="paragraph" w:styleId="Pataisymai">
    <w:name w:val="Revision"/>
    <w:hidden/>
    <w:uiPriority w:val="99"/>
    <w:qFormat/>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aliases w:val="Title Header2 Diagrama,H2 Diagrama"/>
    <w:basedOn w:val="Numatytasispastraiposriftas"/>
    <w:link w:val="Antrat2"/>
    <w:qFormat/>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
    <w:basedOn w:val="Numatytasispastraiposriftas"/>
    <w:link w:val="Antrat3"/>
    <w:qFormat/>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Heading 4 Char Char Char Char Diagrama,Heading 4 Char Char Char Char Char Diagrama,Sub-Clause Sub-paragraph Diagrama, Sub-Clause Sub-paragraph Diagrama"/>
    <w:basedOn w:val="Numatytasispastraiposriftas"/>
    <w:link w:val="Antrat4"/>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qFormat/>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qFormat/>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qFormat/>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qFormat/>
    <w:rsid w:val="00321B1F"/>
    <w:rPr>
      <w:color w:val="808080"/>
    </w:rPr>
  </w:style>
  <w:style w:type="paragraph" w:styleId="Turinys1">
    <w:name w:val="toc 1"/>
    <w:basedOn w:val="prastasis"/>
    <w:next w:val="prastasis"/>
    <w:autoRedefine/>
    <w:uiPriority w:val="39"/>
    <w:unhideWhenUsed/>
    <w:qFormat/>
    <w:rsid w:val="00A4599F"/>
    <w:pPr>
      <w:tabs>
        <w:tab w:val="left" w:pos="426"/>
        <w:tab w:val="right" w:leader="dot" w:pos="9962"/>
      </w:tabs>
      <w:spacing w:after="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unhideWhenUsed/>
    <w:rsid w:val="00C47CE7"/>
    <w:rPr>
      <w:color w:val="954F72" w:themeColor="followedHyperlink"/>
      <w:u w:val="single"/>
    </w:rPr>
  </w:style>
  <w:style w:type="paragraph" w:customStyle="1" w:styleId="Body2">
    <w:name w:val="Body 2"/>
    <w:qFormat/>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qFormat/>
    <w:rsid w:val="00485E23"/>
    <w:pPr>
      <w:tabs>
        <w:tab w:val="right" w:leader="dot" w:pos="9962"/>
      </w:tabs>
      <w:spacing w:after="0"/>
      <w:ind w:left="220"/>
    </w:pPr>
  </w:style>
  <w:style w:type="table" w:customStyle="1" w:styleId="TableGrid2">
    <w:name w:val="Table Grid2"/>
    <w:basedOn w:val="prastojilentel"/>
    <w:next w:val="Lentelstinklelis"/>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qFormat/>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unhideWhenUsed/>
    <w:qFormat/>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rsid w:val="00482BC0"/>
    <w:rPr>
      <w:sz w:val="20"/>
      <w:szCs w:val="20"/>
    </w:rPr>
  </w:style>
  <w:style w:type="character" w:styleId="Dokumentoinaosnumeris">
    <w:name w:val="endnote reference"/>
    <w:basedOn w:val="Numatytasispastraiposriftas"/>
    <w:uiPriority w:val="99"/>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character" w:customStyle="1" w:styleId="Stilius3Diagrama">
    <w:name w:val="Stilius3 Diagrama"/>
    <w:link w:val="Stilius3"/>
    <w:qFormat/>
    <w:locked/>
    <w:rsid w:val="0094510F"/>
    <w:rPr>
      <w:rFonts w:ascii="Times New Roman" w:hAnsi="Times New Roman"/>
    </w:rPr>
  </w:style>
  <w:style w:type="paragraph" w:customStyle="1" w:styleId="Stilius3">
    <w:name w:val="Stilius3"/>
    <w:basedOn w:val="prastasis"/>
    <w:link w:val="Stilius3Diagrama"/>
    <w:qFormat/>
    <w:rsid w:val="0094510F"/>
    <w:pPr>
      <w:spacing w:before="200" w:after="0" w:line="240" w:lineRule="auto"/>
      <w:jc w:val="both"/>
    </w:pPr>
    <w:rPr>
      <w:rFonts w:ascii="Times New Roman" w:hAnsi="Times New Roman"/>
    </w:rPr>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
    <w:basedOn w:val="Numatytasispastraiposriftas"/>
    <w:uiPriority w:val="34"/>
    <w:qFormat/>
    <w:locked/>
    <w:rsid w:val="0094510F"/>
    <w:rPr>
      <w:rFonts w:ascii="Times New Roman" w:eastAsia="Times New Roman" w:hAnsi="Times New Roman"/>
      <w:sz w:val="24"/>
      <w:szCs w:val="22"/>
      <w:lang w:eastAsia="en-US"/>
    </w:rPr>
  </w:style>
  <w:style w:type="numbering" w:customStyle="1" w:styleId="Style2">
    <w:name w:val="Style2"/>
    <w:uiPriority w:val="99"/>
    <w:rsid w:val="0094510F"/>
    <w:pPr>
      <w:numPr>
        <w:numId w:val="16"/>
      </w:numPr>
    </w:pPr>
  </w:style>
  <w:style w:type="numbering" w:customStyle="1" w:styleId="Style3">
    <w:name w:val="Style3"/>
    <w:uiPriority w:val="99"/>
    <w:rsid w:val="0094510F"/>
    <w:pPr>
      <w:numPr>
        <w:numId w:val="17"/>
      </w:numPr>
    </w:pPr>
  </w:style>
  <w:style w:type="numbering" w:customStyle="1" w:styleId="Style4">
    <w:name w:val="Style4"/>
    <w:uiPriority w:val="99"/>
    <w:rsid w:val="0094510F"/>
    <w:pPr>
      <w:numPr>
        <w:numId w:val="18"/>
      </w:numPr>
    </w:pPr>
  </w:style>
  <w:style w:type="numbering" w:customStyle="1" w:styleId="Style5">
    <w:name w:val="Style5"/>
    <w:uiPriority w:val="99"/>
    <w:rsid w:val="0094510F"/>
    <w:pPr>
      <w:numPr>
        <w:numId w:val="19"/>
      </w:numPr>
    </w:pPr>
  </w:style>
  <w:style w:type="character" w:customStyle="1" w:styleId="FontStyle18">
    <w:name w:val="Font Style18"/>
    <w:uiPriority w:val="99"/>
    <w:rsid w:val="000C68CA"/>
    <w:rPr>
      <w:rFonts w:ascii="Garamond" w:hAnsi="Garamond" w:cs="Garamond"/>
      <w:sz w:val="20"/>
      <w:szCs w:val="20"/>
    </w:rPr>
  </w:style>
  <w:style w:type="paragraph" w:styleId="Pagrindiniotekstotrauka">
    <w:name w:val="Body Text Indent"/>
    <w:basedOn w:val="prastasis"/>
    <w:link w:val="PagrindiniotekstotraukaDiagrama"/>
    <w:unhideWhenUsed/>
    <w:qFormat/>
    <w:rsid w:val="000C68CA"/>
    <w:pPr>
      <w:spacing w:after="120"/>
      <w:ind w:left="283"/>
    </w:pPr>
  </w:style>
  <w:style w:type="character" w:customStyle="1" w:styleId="PagrindiniotekstotraukaDiagrama">
    <w:name w:val="Pagrindinio teksto įtrauka Diagrama"/>
    <w:basedOn w:val="Numatytasispastraiposriftas"/>
    <w:link w:val="Pagrindiniotekstotrauka"/>
    <w:qFormat/>
    <w:rsid w:val="000C68CA"/>
  </w:style>
  <w:style w:type="paragraph" w:customStyle="1" w:styleId="BodyText21">
    <w:name w:val="Body Text21"/>
    <w:qFormat/>
    <w:rsid w:val="000C68CA"/>
    <w:pPr>
      <w:suppressAutoHyphens/>
      <w:autoSpaceDE w:val="0"/>
      <w:spacing w:after="0" w:line="240" w:lineRule="auto"/>
      <w:ind w:firstLine="312"/>
      <w:jc w:val="both"/>
    </w:pPr>
    <w:rPr>
      <w:rFonts w:ascii="TimesLT" w:eastAsia="SimSun" w:hAnsi="TimesLT" w:cs="TimesLT"/>
      <w:sz w:val="20"/>
      <w:szCs w:val="20"/>
      <w:lang w:val="en-US" w:eastAsia="zh-CN"/>
    </w:rPr>
  </w:style>
  <w:style w:type="character" w:customStyle="1" w:styleId="HeaderChar1">
    <w:name w:val="Header Char1"/>
    <w:aliases w:val="Viršutinis kolontitulas Diagrama Diagrama1 Char,Specialioji þyma Char1"/>
    <w:locked/>
    <w:rsid w:val="00215103"/>
    <w:rPr>
      <w:rFonts w:ascii="Times New Roman" w:hAnsi="Times New Roman" w:cs="Times New Roman"/>
      <w:sz w:val="24"/>
      <w:lang w:val="lt-LT" w:eastAsia="lt-LT"/>
    </w:rPr>
  </w:style>
  <w:style w:type="character" w:customStyle="1" w:styleId="FontStyle23">
    <w:name w:val="Font Style23"/>
    <w:rsid w:val="00215103"/>
    <w:rPr>
      <w:rFonts w:ascii="Times New Roman" w:hAnsi="Times New Roman" w:cs="Times New Roman"/>
      <w:sz w:val="20"/>
      <w:szCs w:val="20"/>
    </w:rPr>
  </w:style>
  <w:style w:type="paragraph" w:styleId="Sraas2">
    <w:name w:val="List 2"/>
    <w:basedOn w:val="prastasis"/>
    <w:unhideWhenUsed/>
    <w:qFormat/>
    <w:rsid w:val="00215103"/>
    <w:pPr>
      <w:spacing w:after="0" w:line="240" w:lineRule="auto"/>
      <w:ind w:left="566" w:hanging="283"/>
      <w:contextualSpacing/>
    </w:pPr>
    <w:rPr>
      <w:rFonts w:ascii="Times New Roman" w:eastAsia="SimSun" w:hAnsi="Times New Roman" w:cs="Times New Roman"/>
      <w:sz w:val="24"/>
      <w:szCs w:val="24"/>
    </w:rPr>
  </w:style>
  <w:style w:type="paragraph" w:customStyle="1" w:styleId="CentrBoldm">
    <w:name w:val="CentrBoldm"/>
    <w:basedOn w:val="prastasis"/>
    <w:qFormat/>
    <w:rsid w:val="00215103"/>
    <w:pPr>
      <w:autoSpaceDE w:val="0"/>
      <w:autoSpaceDN w:val="0"/>
      <w:adjustRightInd w:val="0"/>
      <w:spacing w:after="0" w:line="240" w:lineRule="auto"/>
      <w:jc w:val="center"/>
    </w:pPr>
    <w:rPr>
      <w:rFonts w:ascii="TimesLT" w:eastAsia="SimSun" w:hAnsi="TimesLT" w:cs="TimesLT"/>
      <w:b/>
      <w:bCs/>
      <w:sz w:val="20"/>
      <w:szCs w:val="20"/>
      <w:lang w:val="en-US" w:eastAsia="en-US"/>
    </w:rPr>
  </w:style>
  <w:style w:type="paragraph" w:customStyle="1" w:styleId="Statja">
    <w:name w:val="Statja"/>
    <w:basedOn w:val="prastasis"/>
    <w:qFormat/>
    <w:rsid w:val="0021510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4">
    <w:name w:val="Body Text4"/>
    <w:qFormat/>
    <w:rsid w:val="00215103"/>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styleId="Turinys3">
    <w:name w:val="toc 3"/>
    <w:basedOn w:val="prastasis"/>
    <w:next w:val="prastasis"/>
    <w:autoRedefine/>
    <w:uiPriority w:val="39"/>
    <w:unhideWhenUsed/>
    <w:rsid w:val="00834ACE"/>
    <w:pPr>
      <w:spacing w:after="100"/>
      <w:ind w:left="420"/>
    </w:pPr>
  </w:style>
  <w:style w:type="paragraph" w:customStyle="1" w:styleId="Standard">
    <w:name w:val="Standard"/>
    <w:qFormat/>
    <w:rsid w:val="00BF3A5A"/>
    <w:pPr>
      <w:widowControl w:val="0"/>
      <w:spacing w:after="57" w:line="240" w:lineRule="auto"/>
      <w:jc w:val="both"/>
    </w:pPr>
    <w:rPr>
      <w:rFonts w:ascii="TimesLT" w:eastAsia="Calibri" w:hAnsi="TimesLT" w:cs="Times New Roman"/>
      <w:sz w:val="24"/>
      <w:szCs w:val="20"/>
      <w:lang w:eastAsia="en-US"/>
    </w:rPr>
  </w:style>
  <w:style w:type="paragraph" w:customStyle="1" w:styleId="BodyText2">
    <w:name w:val="Body Text2"/>
    <w:qFormat/>
    <w:rsid w:val="006E02D5"/>
    <w:pPr>
      <w:suppressAutoHyphens/>
      <w:autoSpaceDE w:val="0"/>
      <w:spacing w:after="0" w:line="240" w:lineRule="auto"/>
      <w:ind w:firstLine="312"/>
      <w:jc w:val="both"/>
    </w:pPr>
    <w:rPr>
      <w:rFonts w:ascii="TimesLT" w:eastAsia="Calibri" w:hAnsi="TimesLT" w:cs="TimesLT"/>
      <w:sz w:val="20"/>
      <w:szCs w:val="20"/>
      <w:lang w:val="en-US" w:eastAsia="zh-CN"/>
    </w:rPr>
  </w:style>
  <w:style w:type="numbering" w:customStyle="1" w:styleId="LFO12">
    <w:name w:val="LFO12"/>
    <w:rsid w:val="00CC1370"/>
    <w:pPr>
      <w:numPr>
        <w:numId w:val="20"/>
      </w:numPr>
    </w:pPr>
  </w:style>
  <w:style w:type="character" w:customStyle="1" w:styleId="InternetLink0">
    <w:name w:val="Internet Link"/>
    <w:rsid w:val="00B35C3A"/>
    <w:rPr>
      <w:rFonts w:cs="Times New Roman"/>
      <w:color w:val="0000FF"/>
      <w:u w:val="single"/>
    </w:rPr>
  </w:style>
  <w:style w:type="character" w:customStyle="1" w:styleId="BodyText3Char">
    <w:name w:val="Body Text 3 Char"/>
    <w:link w:val="Pagrindinistekstas3"/>
    <w:qFormat/>
    <w:locked/>
    <w:rsid w:val="00B35C3A"/>
    <w:rPr>
      <w:rFonts w:ascii="Times New Roman" w:hAnsi="Times New Roman" w:cs="Times New Roman"/>
      <w:sz w:val="24"/>
    </w:rPr>
  </w:style>
  <w:style w:type="character" w:customStyle="1" w:styleId="Pagrindiniotekstotrauka2Diagrama">
    <w:name w:val="Pagrindinio teksto įtrauka 2 Diagrama"/>
    <w:link w:val="Pagrindiniotekstotrauka2"/>
    <w:qFormat/>
    <w:locked/>
    <w:rsid w:val="00B35C3A"/>
    <w:rPr>
      <w:rFonts w:ascii="Times New Roman" w:hAnsi="Times New Roman" w:cs="Times New Roman"/>
      <w:sz w:val="24"/>
    </w:rPr>
  </w:style>
  <w:style w:type="character" w:customStyle="1" w:styleId="Pagrindinistekstas2Diagrama">
    <w:name w:val="Pagrindinis tekstas 2 Diagrama"/>
    <w:link w:val="Pagrindinistekstas2"/>
    <w:qFormat/>
    <w:locked/>
    <w:rsid w:val="00B35C3A"/>
    <w:rPr>
      <w:rFonts w:ascii="Times New Roman" w:hAnsi="Times New Roman" w:cs="Times New Roman"/>
      <w:sz w:val="24"/>
    </w:rPr>
  </w:style>
  <w:style w:type="character" w:customStyle="1" w:styleId="apple-style-span">
    <w:name w:val="apple-style-span"/>
    <w:qFormat/>
    <w:rsid w:val="00B35C3A"/>
  </w:style>
  <w:style w:type="character" w:customStyle="1" w:styleId="HTMLiankstoformatuotasDiagrama">
    <w:name w:val="HTML iš anksto formatuotas Diagrama"/>
    <w:aliases w:val="Char Char Char Char Diagrama"/>
    <w:link w:val="HTMLiankstoformatuotas"/>
    <w:qFormat/>
    <w:locked/>
    <w:rsid w:val="00B35C3A"/>
    <w:rPr>
      <w:rFonts w:ascii="Courier New" w:hAnsi="Courier New" w:cs="Times New Roman"/>
      <w:sz w:val="20"/>
    </w:rPr>
  </w:style>
  <w:style w:type="character" w:customStyle="1" w:styleId="WW8Num1z0">
    <w:name w:val="WW8Num1z0"/>
    <w:qFormat/>
    <w:rsid w:val="00B35C3A"/>
    <w:rPr>
      <w:rFonts w:ascii="Times New Roman" w:hAnsi="Times New Roman"/>
    </w:rPr>
  </w:style>
  <w:style w:type="character" w:customStyle="1" w:styleId="WW8Num1z1">
    <w:name w:val="WW8Num1z1"/>
    <w:qFormat/>
    <w:rsid w:val="00B35C3A"/>
    <w:rPr>
      <w:rFonts w:ascii="Courier New" w:hAnsi="Courier New"/>
    </w:rPr>
  </w:style>
  <w:style w:type="character" w:customStyle="1" w:styleId="WW8Num1z2">
    <w:name w:val="WW8Num1z2"/>
    <w:qFormat/>
    <w:rsid w:val="00B35C3A"/>
    <w:rPr>
      <w:rFonts w:ascii="Wingdings" w:hAnsi="Wingdings"/>
    </w:rPr>
  </w:style>
  <w:style w:type="character" w:customStyle="1" w:styleId="WW8Num1z3">
    <w:name w:val="WW8Num1z3"/>
    <w:qFormat/>
    <w:rsid w:val="00B35C3A"/>
    <w:rPr>
      <w:rFonts w:ascii="Symbol" w:hAnsi="Symbol"/>
    </w:rPr>
  </w:style>
  <w:style w:type="character" w:customStyle="1" w:styleId="WW8Num2z0">
    <w:name w:val="WW8Num2z0"/>
    <w:qFormat/>
    <w:rsid w:val="00B35C3A"/>
    <w:rPr>
      <w:rFonts w:ascii="Times New Roman" w:hAnsi="Times New Roman"/>
    </w:rPr>
  </w:style>
  <w:style w:type="character" w:customStyle="1" w:styleId="WW8Num2z1">
    <w:name w:val="WW8Num2z1"/>
    <w:qFormat/>
    <w:rsid w:val="00B35C3A"/>
    <w:rPr>
      <w:rFonts w:ascii="Courier New" w:hAnsi="Courier New"/>
    </w:rPr>
  </w:style>
  <w:style w:type="character" w:customStyle="1" w:styleId="WW8Num2z2">
    <w:name w:val="WW8Num2z2"/>
    <w:qFormat/>
    <w:rsid w:val="00B35C3A"/>
    <w:rPr>
      <w:rFonts w:ascii="Wingdings" w:hAnsi="Wingdings"/>
    </w:rPr>
  </w:style>
  <w:style w:type="character" w:customStyle="1" w:styleId="WW8Num2z3">
    <w:name w:val="WW8Num2z3"/>
    <w:qFormat/>
    <w:rsid w:val="00B35C3A"/>
    <w:rPr>
      <w:rFonts w:ascii="Symbol" w:hAnsi="Symbol"/>
    </w:rPr>
  </w:style>
  <w:style w:type="character" w:customStyle="1" w:styleId="hps">
    <w:name w:val="hps"/>
    <w:qFormat/>
    <w:rsid w:val="00B35C3A"/>
  </w:style>
  <w:style w:type="character" w:customStyle="1" w:styleId="CommentSubjectChar1">
    <w:name w:val="Comment Subject Char1"/>
    <w:qFormat/>
    <w:locked/>
    <w:rsid w:val="00B35C3A"/>
    <w:rPr>
      <w:rFonts w:ascii="Times New Roman" w:hAnsi="Times New Roman" w:cs="Times New Roman"/>
      <w:b/>
      <w:sz w:val="20"/>
      <w:lang w:eastAsia="lt-LT"/>
    </w:rPr>
  </w:style>
  <w:style w:type="character" w:customStyle="1" w:styleId="para">
    <w:name w:val="para"/>
    <w:qFormat/>
    <w:rsid w:val="00B35C3A"/>
  </w:style>
  <w:style w:type="character" w:customStyle="1" w:styleId="content">
    <w:name w:val="content"/>
    <w:qFormat/>
    <w:rsid w:val="00B35C3A"/>
  </w:style>
  <w:style w:type="character" w:customStyle="1" w:styleId="normal-h">
    <w:name w:val="normal-h"/>
    <w:qFormat/>
    <w:rsid w:val="00B35C3A"/>
  </w:style>
  <w:style w:type="character" w:customStyle="1" w:styleId="PaprastasistekstasDiagrama">
    <w:name w:val="Paprastasis tekstas Diagrama"/>
    <w:link w:val="Paprastasistekstas"/>
    <w:qFormat/>
    <w:locked/>
    <w:rsid w:val="00B35C3A"/>
    <w:rPr>
      <w:rFonts w:ascii="Calibri" w:hAnsi="Calibri" w:cs="Times New Roman"/>
    </w:rPr>
  </w:style>
  <w:style w:type="character" w:customStyle="1" w:styleId="FontStyle66">
    <w:name w:val="Font Style66"/>
    <w:qFormat/>
    <w:rsid w:val="00B35C3A"/>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B35C3A"/>
    <w:rPr>
      <w:rFonts w:ascii="Times New Roman" w:hAnsi="Times New Roman"/>
      <w:sz w:val="20"/>
    </w:rPr>
  </w:style>
  <w:style w:type="character" w:customStyle="1" w:styleId="WW-DefaultParagraphFont1111">
    <w:name w:val="WW-Default Paragraph Font1111"/>
    <w:qFormat/>
    <w:rsid w:val="00B35C3A"/>
    <w:rPr>
      <w:sz w:val="20"/>
    </w:rPr>
  </w:style>
  <w:style w:type="character" w:customStyle="1" w:styleId="NumberingSymbols">
    <w:name w:val="Numbering Symbols"/>
    <w:qFormat/>
    <w:rsid w:val="00B35C3A"/>
  </w:style>
  <w:style w:type="character" w:customStyle="1" w:styleId="CommentTextChar1">
    <w:name w:val="Comment Text Char1"/>
    <w:qFormat/>
    <w:locked/>
    <w:rsid w:val="00B35C3A"/>
    <w:rPr>
      <w:lang w:eastAsia="lt-LT"/>
    </w:rPr>
  </w:style>
  <w:style w:type="character" w:customStyle="1" w:styleId="Bodytext">
    <w:name w:val="Body text_"/>
    <w:qFormat/>
    <w:locked/>
    <w:rsid w:val="00B35C3A"/>
    <w:rPr>
      <w:sz w:val="22"/>
      <w:shd w:val="clear" w:color="auto" w:fill="FFFFFF"/>
    </w:rPr>
  </w:style>
  <w:style w:type="character" w:customStyle="1" w:styleId="Bodytext40">
    <w:name w:val="Body text (4)_"/>
    <w:link w:val="Bodytext41"/>
    <w:qFormat/>
    <w:locked/>
    <w:rsid w:val="00B35C3A"/>
  </w:style>
  <w:style w:type="character" w:customStyle="1" w:styleId="Hyperlink0">
    <w:name w:val="Hyperlink.0"/>
    <w:basedOn w:val="InternetLink0"/>
    <w:uiPriority w:val="99"/>
    <w:qFormat/>
    <w:rsid w:val="00B35C3A"/>
    <w:rPr>
      <w:rFonts w:cs="Times New Roman"/>
      <w:color w:val="0000FF"/>
      <w:u w:val="single"/>
    </w:rPr>
  </w:style>
  <w:style w:type="character" w:customStyle="1" w:styleId="CharChar7">
    <w:name w:val="Char Char7"/>
    <w:qFormat/>
    <w:rsid w:val="00B35C3A"/>
    <w:rPr>
      <w:rFonts w:eastAsia="Calibri"/>
      <w:lang w:val="lt-LT" w:bidi="ar-SA"/>
    </w:rPr>
  </w:style>
  <w:style w:type="character" w:styleId="Puslapionumeris">
    <w:name w:val="page number"/>
    <w:qFormat/>
    <w:rsid w:val="00B35C3A"/>
  </w:style>
  <w:style w:type="character" w:customStyle="1" w:styleId="CharChar5">
    <w:name w:val="Char Char5"/>
    <w:qFormat/>
    <w:rsid w:val="00B35C3A"/>
    <w:rPr>
      <w:rFonts w:eastAsia="Andale Sans UI" w:cs="Calibri"/>
      <w:szCs w:val="24"/>
      <w:lang w:eastAsia="ar-SA"/>
    </w:rPr>
  </w:style>
  <w:style w:type="character" w:customStyle="1" w:styleId="BodytextChar">
    <w:name w:val="Body text Char"/>
    <w:link w:val="Pagrindinistekstas4"/>
    <w:qFormat/>
    <w:rsid w:val="00B35C3A"/>
    <w:rPr>
      <w:rFonts w:ascii="TimesLT" w:hAnsi="TimesLT" w:cs="TimesLT"/>
      <w:lang w:val="en-US" w:eastAsia="zh-CN"/>
    </w:rPr>
  </w:style>
  <w:style w:type="character" w:customStyle="1" w:styleId="CharChar15">
    <w:name w:val="Char Char15"/>
    <w:qFormat/>
    <w:locked/>
    <w:rsid w:val="00B35C3A"/>
    <w:rPr>
      <w:rFonts w:ascii="Times New Roman" w:hAnsi="Times New Roman" w:cs="Times New Roman"/>
      <w:sz w:val="28"/>
      <w:lang w:val="lt-LT" w:eastAsia="lt-LT"/>
    </w:rPr>
  </w:style>
  <w:style w:type="character" w:customStyle="1" w:styleId="CharChar10">
    <w:name w:val="Char Char10"/>
    <w:qFormat/>
    <w:locked/>
    <w:rsid w:val="00B35C3A"/>
    <w:rPr>
      <w:rFonts w:ascii="Times New Roman" w:hAnsi="Times New Roman" w:cs="Times New Roman"/>
      <w:sz w:val="24"/>
      <w:lang w:val="lt-LT" w:eastAsia="lt-LT"/>
    </w:rPr>
  </w:style>
  <w:style w:type="character" w:customStyle="1" w:styleId="ListLabel1">
    <w:name w:val="ListLabel 1"/>
    <w:qFormat/>
    <w:rsid w:val="00B35C3A"/>
    <w:rPr>
      <w:rFonts w:ascii="Trebuchet MS" w:hAnsi="Trebuchet MS" w:cs="Times New Roman"/>
      <w:b/>
      <w:i w:val="0"/>
      <w:sz w:val="22"/>
    </w:rPr>
  </w:style>
  <w:style w:type="character" w:customStyle="1" w:styleId="ListLabel2">
    <w:name w:val="ListLabel 2"/>
    <w:qFormat/>
    <w:rsid w:val="00B35C3A"/>
    <w:rPr>
      <w:rFonts w:cs="Times New Roman"/>
    </w:rPr>
  </w:style>
  <w:style w:type="character" w:customStyle="1" w:styleId="ListLabel3">
    <w:name w:val="ListLabel 3"/>
    <w:qFormat/>
    <w:rsid w:val="00B35C3A"/>
    <w:rPr>
      <w:rFonts w:cs="Times New Roman"/>
    </w:rPr>
  </w:style>
  <w:style w:type="character" w:customStyle="1" w:styleId="ListLabel4">
    <w:name w:val="ListLabel 4"/>
    <w:qFormat/>
    <w:rsid w:val="00B35C3A"/>
    <w:rPr>
      <w:rFonts w:cs="Times New Roman"/>
      <w:i w:val="0"/>
    </w:rPr>
  </w:style>
  <w:style w:type="character" w:customStyle="1" w:styleId="ListLabel5">
    <w:name w:val="ListLabel 5"/>
    <w:qFormat/>
    <w:rsid w:val="00B35C3A"/>
    <w:rPr>
      <w:rFonts w:cs="Times New Roman"/>
    </w:rPr>
  </w:style>
  <w:style w:type="character" w:customStyle="1" w:styleId="ListLabel6">
    <w:name w:val="ListLabel 6"/>
    <w:qFormat/>
    <w:rsid w:val="00B35C3A"/>
    <w:rPr>
      <w:rFonts w:cs="Times New Roman"/>
    </w:rPr>
  </w:style>
  <w:style w:type="character" w:customStyle="1" w:styleId="ListLabel7">
    <w:name w:val="ListLabel 7"/>
    <w:qFormat/>
    <w:rsid w:val="00B35C3A"/>
    <w:rPr>
      <w:rFonts w:cs="Times New Roman"/>
    </w:rPr>
  </w:style>
  <w:style w:type="character" w:customStyle="1" w:styleId="ListLabel8">
    <w:name w:val="ListLabel 8"/>
    <w:qFormat/>
    <w:rsid w:val="00B35C3A"/>
    <w:rPr>
      <w:rFonts w:cs="Times New Roman"/>
    </w:rPr>
  </w:style>
  <w:style w:type="character" w:customStyle="1" w:styleId="ListLabel9">
    <w:name w:val="ListLabel 9"/>
    <w:qFormat/>
    <w:rsid w:val="00B35C3A"/>
    <w:rPr>
      <w:rFonts w:ascii="Trebuchet MS" w:hAnsi="Trebuchet MS" w:cs="Times New Roman"/>
      <w:sz w:val="22"/>
    </w:rPr>
  </w:style>
  <w:style w:type="character" w:customStyle="1" w:styleId="ListLabel10">
    <w:name w:val="ListLabel 10"/>
    <w:qFormat/>
    <w:rsid w:val="00B35C3A"/>
    <w:rPr>
      <w:rFonts w:cs="Times New Roman"/>
    </w:rPr>
  </w:style>
  <w:style w:type="character" w:customStyle="1" w:styleId="ListLabel11">
    <w:name w:val="ListLabel 11"/>
    <w:qFormat/>
    <w:rsid w:val="00B35C3A"/>
    <w:rPr>
      <w:rFonts w:cs="Times New Roman"/>
    </w:rPr>
  </w:style>
  <w:style w:type="character" w:customStyle="1" w:styleId="ListLabel12">
    <w:name w:val="ListLabel 12"/>
    <w:qFormat/>
    <w:rsid w:val="00B35C3A"/>
    <w:rPr>
      <w:rFonts w:cs="Times New Roman"/>
    </w:rPr>
  </w:style>
  <w:style w:type="character" w:customStyle="1" w:styleId="ListLabel13">
    <w:name w:val="ListLabel 13"/>
    <w:qFormat/>
    <w:rsid w:val="00B35C3A"/>
    <w:rPr>
      <w:rFonts w:cs="Times New Roman"/>
    </w:rPr>
  </w:style>
  <w:style w:type="character" w:customStyle="1" w:styleId="ListLabel14">
    <w:name w:val="ListLabel 14"/>
    <w:qFormat/>
    <w:rsid w:val="00B35C3A"/>
    <w:rPr>
      <w:rFonts w:cs="Times New Roman"/>
    </w:rPr>
  </w:style>
  <w:style w:type="character" w:customStyle="1" w:styleId="ListLabel15">
    <w:name w:val="ListLabel 15"/>
    <w:qFormat/>
    <w:rsid w:val="00B35C3A"/>
    <w:rPr>
      <w:rFonts w:cs="Times New Roman"/>
    </w:rPr>
  </w:style>
  <w:style w:type="character" w:customStyle="1" w:styleId="ListLabel16">
    <w:name w:val="ListLabel 16"/>
    <w:qFormat/>
    <w:rsid w:val="00B35C3A"/>
    <w:rPr>
      <w:rFonts w:cs="Times New Roman"/>
    </w:rPr>
  </w:style>
  <w:style w:type="character" w:customStyle="1" w:styleId="ListLabel17">
    <w:name w:val="ListLabel 17"/>
    <w:qFormat/>
    <w:rsid w:val="00B35C3A"/>
    <w:rPr>
      <w:rFonts w:cs="Times New Roman"/>
    </w:rPr>
  </w:style>
  <w:style w:type="character" w:customStyle="1" w:styleId="ListLabel18">
    <w:name w:val="ListLabel 18"/>
    <w:qFormat/>
    <w:rsid w:val="00B35C3A"/>
    <w:rPr>
      <w:rFonts w:cs="Times New Roman"/>
    </w:rPr>
  </w:style>
  <w:style w:type="character" w:customStyle="1" w:styleId="ListLabel19">
    <w:name w:val="ListLabel 19"/>
    <w:qFormat/>
    <w:rsid w:val="00B35C3A"/>
    <w:rPr>
      <w:rFonts w:ascii="Trebuchet MS" w:hAnsi="Trebuchet MS" w:cs="Times New Roman"/>
      <w:b/>
      <w:bCs w:val="0"/>
      <w:color w:val="00000A"/>
      <w:sz w:val="22"/>
    </w:rPr>
  </w:style>
  <w:style w:type="character" w:customStyle="1" w:styleId="ListLabel20">
    <w:name w:val="ListLabel 20"/>
    <w:qFormat/>
    <w:rsid w:val="00B35C3A"/>
    <w:rPr>
      <w:rFonts w:ascii="Trebuchet MS" w:hAnsi="Trebuchet MS" w:cs="Times New Roman"/>
      <w:sz w:val="22"/>
    </w:rPr>
  </w:style>
  <w:style w:type="character" w:customStyle="1" w:styleId="ListLabel21">
    <w:name w:val="ListLabel 21"/>
    <w:qFormat/>
    <w:rsid w:val="00B35C3A"/>
    <w:rPr>
      <w:rFonts w:cs="Times New Roman"/>
    </w:rPr>
  </w:style>
  <w:style w:type="character" w:customStyle="1" w:styleId="ListLabel22">
    <w:name w:val="ListLabel 22"/>
    <w:qFormat/>
    <w:rsid w:val="00B35C3A"/>
    <w:rPr>
      <w:rFonts w:cs="Times New Roman"/>
    </w:rPr>
  </w:style>
  <w:style w:type="character" w:customStyle="1" w:styleId="ListLabel23">
    <w:name w:val="ListLabel 23"/>
    <w:qFormat/>
    <w:rsid w:val="00B35C3A"/>
    <w:rPr>
      <w:rFonts w:cs="Times New Roman"/>
    </w:rPr>
  </w:style>
  <w:style w:type="character" w:customStyle="1" w:styleId="ListLabel24">
    <w:name w:val="ListLabel 24"/>
    <w:qFormat/>
    <w:rsid w:val="00B35C3A"/>
    <w:rPr>
      <w:rFonts w:cs="Times New Roman"/>
    </w:rPr>
  </w:style>
  <w:style w:type="character" w:customStyle="1" w:styleId="ListLabel25">
    <w:name w:val="ListLabel 25"/>
    <w:qFormat/>
    <w:rsid w:val="00B35C3A"/>
    <w:rPr>
      <w:rFonts w:cs="Times New Roman"/>
    </w:rPr>
  </w:style>
  <w:style w:type="character" w:customStyle="1" w:styleId="ListLabel26">
    <w:name w:val="ListLabel 26"/>
    <w:qFormat/>
    <w:rsid w:val="00B35C3A"/>
    <w:rPr>
      <w:rFonts w:cs="Times New Roman"/>
    </w:rPr>
  </w:style>
  <w:style w:type="character" w:customStyle="1" w:styleId="ListLabel27">
    <w:name w:val="ListLabel 27"/>
    <w:qFormat/>
    <w:rsid w:val="00B35C3A"/>
    <w:rPr>
      <w:rFonts w:cs="Times New Roman"/>
    </w:rPr>
  </w:style>
  <w:style w:type="character" w:customStyle="1" w:styleId="ListLabel28">
    <w:name w:val="ListLabel 28"/>
    <w:qFormat/>
    <w:rsid w:val="00B35C3A"/>
    <w:rPr>
      <w:rFonts w:cs="Times New Roman"/>
    </w:rPr>
  </w:style>
  <w:style w:type="character" w:customStyle="1" w:styleId="ListLabel29">
    <w:name w:val="ListLabel 29"/>
    <w:qFormat/>
    <w:rsid w:val="00B35C3A"/>
    <w:rPr>
      <w:rFonts w:cs="Times New Roman"/>
    </w:rPr>
  </w:style>
  <w:style w:type="character" w:customStyle="1" w:styleId="ListLabel30">
    <w:name w:val="ListLabel 30"/>
    <w:qFormat/>
    <w:rsid w:val="00B35C3A"/>
    <w:rPr>
      <w:rFonts w:cs="Times New Roman"/>
    </w:rPr>
  </w:style>
  <w:style w:type="character" w:customStyle="1" w:styleId="ListLabel31">
    <w:name w:val="ListLabel 31"/>
    <w:qFormat/>
    <w:rsid w:val="00B35C3A"/>
    <w:rPr>
      <w:rFonts w:cs="Times New Roman"/>
    </w:rPr>
  </w:style>
  <w:style w:type="character" w:customStyle="1" w:styleId="ListLabel32">
    <w:name w:val="ListLabel 32"/>
    <w:qFormat/>
    <w:rsid w:val="00B35C3A"/>
    <w:rPr>
      <w:rFonts w:cs="Times New Roman"/>
    </w:rPr>
  </w:style>
  <w:style w:type="character" w:customStyle="1" w:styleId="ListLabel33">
    <w:name w:val="ListLabel 33"/>
    <w:qFormat/>
    <w:rsid w:val="00B35C3A"/>
    <w:rPr>
      <w:rFonts w:cs="Times New Roman"/>
    </w:rPr>
  </w:style>
  <w:style w:type="character" w:customStyle="1" w:styleId="ListLabel34">
    <w:name w:val="ListLabel 34"/>
    <w:qFormat/>
    <w:rsid w:val="00B35C3A"/>
    <w:rPr>
      <w:rFonts w:cs="Times New Roman"/>
    </w:rPr>
  </w:style>
  <w:style w:type="character" w:customStyle="1" w:styleId="ListLabel35">
    <w:name w:val="ListLabel 35"/>
    <w:qFormat/>
    <w:rsid w:val="00B35C3A"/>
    <w:rPr>
      <w:rFonts w:cs="Times New Roman"/>
    </w:rPr>
  </w:style>
  <w:style w:type="character" w:customStyle="1" w:styleId="ListLabel36">
    <w:name w:val="ListLabel 36"/>
    <w:qFormat/>
    <w:rsid w:val="00B35C3A"/>
    <w:rPr>
      <w:rFonts w:ascii="Trebuchet MS" w:hAnsi="Trebuchet MS" w:cs="Times New Roman"/>
      <w:b/>
      <w:sz w:val="22"/>
    </w:rPr>
  </w:style>
  <w:style w:type="character" w:customStyle="1" w:styleId="ListLabel37">
    <w:name w:val="ListLabel 37"/>
    <w:qFormat/>
    <w:rsid w:val="00B35C3A"/>
    <w:rPr>
      <w:rFonts w:ascii="Trebuchet MS" w:hAnsi="Trebuchet MS" w:cs="Times New Roman"/>
      <w:sz w:val="22"/>
    </w:rPr>
  </w:style>
  <w:style w:type="character" w:customStyle="1" w:styleId="ListLabel38">
    <w:name w:val="ListLabel 38"/>
    <w:qFormat/>
    <w:rsid w:val="00B35C3A"/>
    <w:rPr>
      <w:rFonts w:cs="Times New Roman"/>
    </w:rPr>
  </w:style>
  <w:style w:type="character" w:customStyle="1" w:styleId="ListLabel39">
    <w:name w:val="ListLabel 39"/>
    <w:qFormat/>
    <w:rsid w:val="00B35C3A"/>
    <w:rPr>
      <w:rFonts w:cs="Times New Roman"/>
    </w:rPr>
  </w:style>
  <w:style w:type="character" w:customStyle="1" w:styleId="ListLabel40">
    <w:name w:val="ListLabel 40"/>
    <w:qFormat/>
    <w:rsid w:val="00B35C3A"/>
    <w:rPr>
      <w:rFonts w:cs="Times New Roman"/>
    </w:rPr>
  </w:style>
  <w:style w:type="character" w:customStyle="1" w:styleId="ListLabel41">
    <w:name w:val="ListLabel 41"/>
    <w:qFormat/>
    <w:rsid w:val="00B35C3A"/>
    <w:rPr>
      <w:rFonts w:cs="Times New Roman"/>
    </w:rPr>
  </w:style>
  <w:style w:type="character" w:customStyle="1" w:styleId="ListLabel42">
    <w:name w:val="ListLabel 42"/>
    <w:qFormat/>
    <w:rsid w:val="00B35C3A"/>
    <w:rPr>
      <w:rFonts w:cs="Times New Roman"/>
    </w:rPr>
  </w:style>
  <w:style w:type="character" w:customStyle="1" w:styleId="ListLabel43">
    <w:name w:val="ListLabel 43"/>
    <w:qFormat/>
    <w:rsid w:val="00B35C3A"/>
    <w:rPr>
      <w:rFonts w:cs="Times New Roman"/>
    </w:rPr>
  </w:style>
  <w:style w:type="character" w:customStyle="1" w:styleId="ListLabel44">
    <w:name w:val="ListLabel 44"/>
    <w:qFormat/>
    <w:rsid w:val="00B35C3A"/>
    <w:rPr>
      <w:rFonts w:cs="Times New Roman"/>
    </w:rPr>
  </w:style>
  <w:style w:type="character" w:customStyle="1" w:styleId="ListLabel45">
    <w:name w:val="ListLabel 45"/>
    <w:qFormat/>
    <w:rsid w:val="00B35C3A"/>
    <w:rPr>
      <w:rFonts w:ascii="Trebuchet MS" w:hAnsi="Trebuchet MS" w:cs="Times New Roman"/>
      <w:b/>
      <w:sz w:val="22"/>
    </w:rPr>
  </w:style>
  <w:style w:type="character" w:customStyle="1" w:styleId="ListLabel46">
    <w:name w:val="ListLabel 46"/>
    <w:qFormat/>
    <w:rsid w:val="00B35C3A"/>
    <w:rPr>
      <w:rFonts w:ascii="Trebuchet MS" w:hAnsi="Trebuchet MS" w:cs="Times New Roman"/>
      <w:b w:val="0"/>
      <w:bCs w:val="0"/>
      <w:strike w:val="0"/>
      <w:dstrike w:val="0"/>
      <w:sz w:val="22"/>
    </w:rPr>
  </w:style>
  <w:style w:type="character" w:customStyle="1" w:styleId="ListLabel47">
    <w:name w:val="ListLabel 47"/>
    <w:qFormat/>
    <w:rsid w:val="00B35C3A"/>
    <w:rPr>
      <w:rFonts w:ascii="Trebuchet MS" w:hAnsi="Trebuchet MS" w:cs="Times New Roman"/>
      <w:sz w:val="22"/>
    </w:rPr>
  </w:style>
  <w:style w:type="character" w:customStyle="1" w:styleId="ListLabel48">
    <w:name w:val="ListLabel 48"/>
    <w:qFormat/>
    <w:rsid w:val="00B35C3A"/>
    <w:rPr>
      <w:rFonts w:cs="Times New Roman"/>
    </w:rPr>
  </w:style>
  <w:style w:type="character" w:customStyle="1" w:styleId="ListLabel49">
    <w:name w:val="ListLabel 49"/>
    <w:qFormat/>
    <w:rsid w:val="00B35C3A"/>
    <w:rPr>
      <w:rFonts w:cs="Times New Roman"/>
    </w:rPr>
  </w:style>
  <w:style w:type="character" w:customStyle="1" w:styleId="ListLabel50">
    <w:name w:val="ListLabel 50"/>
    <w:qFormat/>
    <w:rsid w:val="00B35C3A"/>
    <w:rPr>
      <w:rFonts w:cs="Times New Roman"/>
    </w:rPr>
  </w:style>
  <w:style w:type="character" w:customStyle="1" w:styleId="ListLabel51">
    <w:name w:val="ListLabel 51"/>
    <w:qFormat/>
    <w:rsid w:val="00B35C3A"/>
    <w:rPr>
      <w:rFonts w:cs="Times New Roman"/>
    </w:rPr>
  </w:style>
  <w:style w:type="character" w:customStyle="1" w:styleId="ListLabel52">
    <w:name w:val="ListLabel 52"/>
    <w:qFormat/>
    <w:rsid w:val="00B35C3A"/>
    <w:rPr>
      <w:rFonts w:cs="Times New Roman"/>
    </w:rPr>
  </w:style>
  <w:style w:type="character" w:customStyle="1" w:styleId="ListLabel53">
    <w:name w:val="ListLabel 53"/>
    <w:qFormat/>
    <w:rsid w:val="00B35C3A"/>
    <w:rPr>
      <w:rFonts w:cs="Times New Roman"/>
    </w:rPr>
  </w:style>
  <w:style w:type="character" w:customStyle="1" w:styleId="ListLabel54">
    <w:name w:val="ListLabel 54"/>
    <w:qFormat/>
    <w:rsid w:val="00B35C3A"/>
    <w:rPr>
      <w:rFonts w:ascii="Trebuchet MS" w:hAnsi="Trebuchet MS" w:cs="Times New Roman"/>
      <w:b/>
      <w:bCs/>
      <w:sz w:val="22"/>
    </w:rPr>
  </w:style>
  <w:style w:type="character" w:customStyle="1" w:styleId="ListLabel55">
    <w:name w:val="ListLabel 55"/>
    <w:qFormat/>
    <w:rsid w:val="00B35C3A"/>
    <w:rPr>
      <w:rFonts w:ascii="Trebuchet MS" w:hAnsi="Trebuchet MS" w:cs="Times New Roman"/>
      <w:i w:val="0"/>
      <w:iCs/>
      <w:color w:val="00000A"/>
      <w:sz w:val="22"/>
    </w:rPr>
  </w:style>
  <w:style w:type="character" w:customStyle="1" w:styleId="ListLabel56">
    <w:name w:val="ListLabel 56"/>
    <w:qFormat/>
    <w:rsid w:val="00B35C3A"/>
    <w:rPr>
      <w:rFonts w:ascii="Trebuchet MS" w:hAnsi="Trebuchet MS" w:cs="Times New Roman"/>
      <w:sz w:val="22"/>
    </w:rPr>
  </w:style>
  <w:style w:type="character" w:customStyle="1" w:styleId="ListLabel57">
    <w:name w:val="ListLabel 57"/>
    <w:qFormat/>
    <w:rsid w:val="00B35C3A"/>
    <w:rPr>
      <w:rFonts w:cs="Times New Roman"/>
    </w:rPr>
  </w:style>
  <w:style w:type="character" w:customStyle="1" w:styleId="ListLabel58">
    <w:name w:val="ListLabel 58"/>
    <w:qFormat/>
    <w:rsid w:val="00B35C3A"/>
    <w:rPr>
      <w:rFonts w:cs="Times New Roman"/>
    </w:rPr>
  </w:style>
  <w:style w:type="character" w:customStyle="1" w:styleId="ListLabel59">
    <w:name w:val="ListLabel 59"/>
    <w:qFormat/>
    <w:rsid w:val="00B35C3A"/>
    <w:rPr>
      <w:rFonts w:cs="Times New Roman"/>
    </w:rPr>
  </w:style>
  <w:style w:type="character" w:customStyle="1" w:styleId="ListLabel60">
    <w:name w:val="ListLabel 60"/>
    <w:qFormat/>
    <w:rsid w:val="00B35C3A"/>
    <w:rPr>
      <w:rFonts w:cs="Times New Roman"/>
    </w:rPr>
  </w:style>
  <w:style w:type="character" w:customStyle="1" w:styleId="ListLabel61">
    <w:name w:val="ListLabel 61"/>
    <w:qFormat/>
    <w:rsid w:val="00B35C3A"/>
    <w:rPr>
      <w:rFonts w:cs="Times New Roman"/>
    </w:rPr>
  </w:style>
  <w:style w:type="character" w:customStyle="1" w:styleId="ListLabel62">
    <w:name w:val="ListLabel 62"/>
    <w:qFormat/>
    <w:rsid w:val="00B35C3A"/>
    <w:rPr>
      <w:rFonts w:cs="Times New Roman"/>
    </w:rPr>
  </w:style>
  <w:style w:type="character" w:customStyle="1" w:styleId="ListLabel63">
    <w:name w:val="ListLabel 63"/>
    <w:qFormat/>
    <w:rsid w:val="00B35C3A"/>
    <w:rPr>
      <w:rFonts w:ascii="Trebuchet MS" w:hAnsi="Trebuchet MS" w:cs="Times New Roman"/>
      <w:b/>
      <w:sz w:val="22"/>
    </w:rPr>
  </w:style>
  <w:style w:type="character" w:customStyle="1" w:styleId="ListLabel64">
    <w:name w:val="ListLabel 64"/>
    <w:qFormat/>
    <w:rsid w:val="00B35C3A"/>
    <w:rPr>
      <w:rFonts w:ascii="Trebuchet MS" w:hAnsi="Trebuchet MS" w:cs="Times New Roman"/>
      <w:sz w:val="22"/>
    </w:rPr>
  </w:style>
  <w:style w:type="character" w:customStyle="1" w:styleId="ListLabel65">
    <w:name w:val="ListLabel 65"/>
    <w:qFormat/>
    <w:rsid w:val="00B35C3A"/>
    <w:rPr>
      <w:rFonts w:ascii="Trebuchet MS" w:hAnsi="Trebuchet MS" w:cs="Times New Roman"/>
      <w:sz w:val="22"/>
    </w:rPr>
  </w:style>
  <w:style w:type="character" w:customStyle="1" w:styleId="ListLabel66">
    <w:name w:val="ListLabel 66"/>
    <w:qFormat/>
    <w:rsid w:val="00B35C3A"/>
    <w:rPr>
      <w:rFonts w:cs="Times New Roman"/>
    </w:rPr>
  </w:style>
  <w:style w:type="character" w:customStyle="1" w:styleId="ListLabel67">
    <w:name w:val="ListLabel 67"/>
    <w:qFormat/>
    <w:rsid w:val="00B35C3A"/>
    <w:rPr>
      <w:rFonts w:cs="Times New Roman"/>
    </w:rPr>
  </w:style>
  <w:style w:type="character" w:customStyle="1" w:styleId="ListLabel68">
    <w:name w:val="ListLabel 68"/>
    <w:qFormat/>
    <w:rsid w:val="00B35C3A"/>
    <w:rPr>
      <w:rFonts w:cs="Times New Roman"/>
    </w:rPr>
  </w:style>
  <w:style w:type="character" w:customStyle="1" w:styleId="ListLabel69">
    <w:name w:val="ListLabel 69"/>
    <w:qFormat/>
    <w:rsid w:val="00B35C3A"/>
    <w:rPr>
      <w:rFonts w:cs="Times New Roman"/>
    </w:rPr>
  </w:style>
  <w:style w:type="character" w:customStyle="1" w:styleId="ListLabel70">
    <w:name w:val="ListLabel 70"/>
    <w:qFormat/>
    <w:rsid w:val="00B35C3A"/>
    <w:rPr>
      <w:rFonts w:cs="Times New Roman"/>
    </w:rPr>
  </w:style>
  <w:style w:type="character" w:customStyle="1" w:styleId="ListLabel71">
    <w:name w:val="ListLabel 71"/>
    <w:qFormat/>
    <w:rsid w:val="00B35C3A"/>
    <w:rPr>
      <w:rFonts w:cs="Times New Roman"/>
    </w:rPr>
  </w:style>
  <w:style w:type="character" w:customStyle="1" w:styleId="ListLabel72">
    <w:name w:val="ListLabel 72"/>
    <w:qFormat/>
    <w:rsid w:val="00B35C3A"/>
    <w:rPr>
      <w:rFonts w:cs="Times New Roman"/>
    </w:rPr>
  </w:style>
  <w:style w:type="character" w:customStyle="1" w:styleId="ListLabel73">
    <w:name w:val="ListLabel 73"/>
    <w:qFormat/>
    <w:rsid w:val="00B35C3A"/>
    <w:rPr>
      <w:rFonts w:ascii="Trebuchet MS" w:hAnsi="Trebuchet MS" w:cs="Times New Roman"/>
      <w:b w:val="0"/>
      <w:bCs w:val="0"/>
      <w:sz w:val="22"/>
    </w:rPr>
  </w:style>
  <w:style w:type="character" w:customStyle="1" w:styleId="ListLabel74">
    <w:name w:val="ListLabel 74"/>
    <w:qFormat/>
    <w:rsid w:val="00B35C3A"/>
    <w:rPr>
      <w:rFonts w:cs="Times New Roman"/>
    </w:rPr>
  </w:style>
  <w:style w:type="character" w:customStyle="1" w:styleId="ListLabel75">
    <w:name w:val="ListLabel 75"/>
    <w:qFormat/>
    <w:rsid w:val="00B35C3A"/>
    <w:rPr>
      <w:rFonts w:cs="Times New Roman"/>
    </w:rPr>
  </w:style>
  <w:style w:type="character" w:customStyle="1" w:styleId="ListLabel76">
    <w:name w:val="ListLabel 76"/>
    <w:qFormat/>
    <w:rsid w:val="00B35C3A"/>
    <w:rPr>
      <w:rFonts w:cs="Times New Roman"/>
    </w:rPr>
  </w:style>
  <w:style w:type="character" w:customStyle="1" w:styleId="ListLabel77">
    <w:name w:val="ListLabel 77"/>
    <w:qFormat/>
    <w:rsid w:val="00B35C3A"/>
    <w:rPr>
      <w:rFonts w:cs="Times New Roman"/>
    </w:rPr>
  </w:style>
  <w:style w:type="character" w:customStyle="1" w:styleId="ListLabel78">
    <w:name w:val="ListLabel 78"/>
    <w:qFormat/>
    <w:rsid w:val="00B35C3A"/>
    <w:rPr>
      <w:rFonts w:cs="Times New Roman"/>
    </w:rPr>
  </w:style>
  <w:style w:type="character" w:customStyle="1" w:styleId="ListLabel79">
    <w:name w:val="ListLabel 79"/>
    <w:qFormat/>
    <w:rsid w:val="00B35C3A"/>
    <w:rPr>
      <w:rFonts w:cs="Times New Roman"/>
    </w:rPr>
  </w:style>
  <w:style w:type="character" w:customStyle="1" w:styleId="ListLabel80">
    <w:name w:val="ListLabel 80"/>
    <w:qFormat/>
    <w:rsid w:val="00B35C3A"/>
    <w:rPr>
      <w:rFonts w:cs="Times New Roman"/>
    </w:rPr>
  </w:style>
  <w:style w:type="character" w:customStyle="1" w:styleId="ListLabel81">
    <w:name w:val="ListLabel 81"/>
    <w:qFormat/>
    <w:rsid w:val="00B35C3A"/>
    <w:rPr>
      <w:strike w:val="0"/>
      <w:dstrike w:val="0"/>
    </w:rPr>
  </w:style>
  <w:style w:type="character" w:customStyle="1" w:styleId="ListLabel82">
    <w:name w:val="ListLabel 82"/>
    <w:qFormat/>
    <w:rsid w:val="00B35C3A"/>
    <w:rPr>
      <w:rFonts w:cs="Times New Roman"/>
    </w:rPr>
  </w:style>
  <w:style w:type="character" w:customStyle="1" w:styleId="ListLabel83">
    <w:name w:val="ListLabel 83"/>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B35C3A"/>
    <w:rPr>
      <w:rFonts w:ascii="Trebuchet MS" w:hAnsi="Trebuchet MS" w:cs="Times New Roman"/>
      <w:b/>
      <w:bCs/>
      <w:sz w:val="22"/>
    </w:rPr>
  </w:style>
  <w:style w:type="character" w:customStyle="1" w:styleId="ListLabel94">
    <w:name w:val="ListLabel 94"/>
    <w:qFormat/>
    <w:rsid w:val="00B35C3A"/>
    <w:rPr>
      <w:rFonts w:ascii="Trebuchet MS" w:hAnsi="Trebuchet MS" w:cs="Times New Roman"/>
      <w:b/>
      <w:sz w:val="22"/>
    </w:rPr>
  </w:style>
  <w:style w:type="character" w:customStyle="1" w:styleId="ListLabel95">
    <w:name w:val="ListLabel 95"/>
    <w:qFormat/>
    <w:rsid w:val="00B35C3A"/>
    <w:rPr>
      <w:rFonts w:ascii="Trebuchet MS" w:hAnsi="Trebuchet MS" w:cs="Times New Roman"/>
      <w:b/>
      <w:sz w:val="22"/>
    </w:rPr>
  </w:style>
  <w:style w:type="character" w:customStyle="1" w:styleId="ListLabel96">
    <w:name w:val="ListLabel 96"/>
    <w:qFormat/>
    <w:rsid w:val="00B35C3A"/>
    <w:rPr>
      <w:rFonts w:ascii="Trebuchet MS" w:hAnsi="Trebuchet MS" w:cs="Times New Roman"/>
      <w:b/>
      <w:sz w:val="22"/>
    </w:rPr>
  </w:style>
  <w:style w:type="character" w:customStyle="1" w:styleId="ListLabel97">
    <w:name w:val="ListLabel 97"/>
    <w:qFormat/>
    <w:rsid w:val="00B35C3A"/>
    <w:rPr>
      <w:rFonts w:cs="Times New Roman"/>
    </w:rPr>
  </w:style>
  <w:style w:type="character" w:customStyle="1" w:styleId="ListLabel98">
    <w:name w:val="ListLabel 98"/>
    <w:qFormat/>
    <w:rsid w:val="00B35C3A"/>
    <w:rPr>
      <w:rFonts w:cs="Times New Roman"/>
    </w:rPr>
  </w:style>
  <w:style w:type="character" w:customStyle="1" w:styleId="ListLabel99">
    <w:name w:val="ListLabel 99"/>
    <w:qFormat/>
    <w:rsid w:val="00B35C3A"/>
    <w:rPr>
      <w:rFonts w:cs="Times New Roman"/>
    </w:rPr>
  </w:style>
  <w:style w:type="character" w:customStyle="1" w:styleId="ListLabel100">
    <w:name w:val="ListLabel 100"/>
    <w:qFormat/>
    <w:rsid w:val="00B35C3A"/>
    <w:rPr>
      <w:rFonts w:cs="Times New Roman"/>
    </w:rPr>
  </w:style>
  <w:style w:type="character" w:customStyle="1" w:styleId="ListLabel101">
    <w:name w:val="ListLabel 101"/>
    <w:qFormat/>
    <w:rsid w:val="00B35C3A"/>
    <w:rPr>
      <w:rFonts w:cs="Times New Roman"/>
    </w:rPr>
  </w:style>
  <w:style w:type="character" w:customStyle="1" w:styleId="ListLabel102">
    <w:name w:val="ListLabel 102"/>
    <w:qFormat/>
    <w:rsid w:val="00B35C3A"/>
    <w:rPr>
      <w:rFonts w:ascii="Trebuchet MS" w:hAnsi="Trebuchet MS"/>
      <w:b/>
      <w:i w:val="0"/>
      <w:sz w:val="22"/>
    </w:rPr>
  </w:style>
  <w:style w:type="character" w:customStyle="1" w:styleId="ListLabel103">
    <w:name w:val="ListLabel 103"/>
    <w:qFormat/>
    <w:rsid w:val="00B35C3A"/>
    <w:rPr>
      <w:rFonts w:ascii="Trebuchet MS" w:hAnsi="Trebuchet MS"/>
      <w:i w:val="0"/>
      <w:sz w:val="22"/>
    </w:rPr>
  </w:style>
  <w:style w:type="character" w:customStyle="1" w:styleId="ListLabel104">
    <w:name w:val="ListLabel 104"/>
    <w:qFormat/>
    <w:rsid w:val="00B35C3A"/>
    <w:rPr>
      <w:rFonts w:ascii="Trebuchet MS" w:hAnsi="Trebuchet MS"/>
      <w:i w:val="0"/>
      <w:sz w:val="22"/>
    </w:rPr>
  </w:style>
  <w:style w:type="character" w:customStyle="1" w:styleId="ListLabel105">
    <w:name w:val="ListLabel 105"/>
    <w:qFormat/>
    <w:rsid w:val="00B35C3A"/>
    <w:rPr>
      <w:i w:val="0"/>
    </w:rPr>
  </w:style>
  <w:style w:type="character" w:customStyle="1" w:styleId="ListLabel106">
    <w:name w:val="ListLabel 106"/>
    <w:qFormat/>
    <w:rsid w:val="00B35C3A"/>
    <w:rPr>
      <w:i w:val="0"/>
    </w:rPr>
  </w:style>
  <w:style w:type="character" w:customStyle="1" w:styleId="ListLabel107">
    <w:name w:val="ListLabel 107"/>
    <w:qFormat/>
    <w:rsid w:val="00B35C3A"/>
    <w:rPr>
      <w:i w:val="0"/>
    </w:rPr>
  </w:style>
  <w:style w:type="character" w:customStyle="1" w:styleId="ListLabel108">
    <w:name w:val="ListLabel 108"/>
    <w:qFormat/>
    <w:rsid w:val="00B35C3A"/>
    <w:rPr>
      <w:i w:val="0"/>
    </w:rPr>
  </w:style>
  <w:style w:type="character" w:customStyle="1" w:styleId="ListLabel109">
    <w:name w:val="ListLabel 109"/>
    <w:qFormat/>
    <w:rsid w:val="00B35C3A"/>
    <w:rPr>
      <w:i w:val="0"/>
    </w:rPr>
  </w:style>
  <w:style w:type="character" w:customStyle="1" w:styleId="ListLabel110">
    <w:name w:val="ListLabel 110"/>
    <w:qFormat/>
    <w:rsid w:val="00B35C3A"/>
    <w:rPr>
      <w:i w:val="0"/>
    </w:rPr>
  </w:style>
  <w:style w:type="character" w:customStyle="1" w:styleId="ListLabel111">
    <w:name w:val="ListLabel 111"/>
    <w:qFormat/>
    <w:rsid w:val="00B35C3A"/>
    <w:rPr>
      <w:rFonts w:cs="Times New Roman"/>
      <w:b/>
      <w:bCs/>
    </w:rPr>
  </w:style>
  <w:style w:type="character" w:customStyle="1" w:styleId="ListLabel112">
    <w:name w:val="ListLabel 112"/>
    <w:qFormat/>
    <w:rsid w:val="00B35C3A"/>
    <w:rPr>
      <w:rFonts w:cs="Times New Roman"/>
    </w:rPr>
  </w:style>
  <w:style w:type="character" w:customStyle="1" w:styleId="ListLabel113">
    <w:name w:val="ListLabel 113"/>
    <w:qFormat/>
    <w:rsid w:val="00B35C3A"/>
    <w:rPr>
      <w:rFonts w:cs="Times New Roman"/>
    </w:rPr>
  </w:style>
  <w:style w:type="character" w:customStyle="1" w:styleId="ListLabel114">
    <w:name w:val="ListLabel 114"/>
    <w:qFormat/>
    <w:rsid w:val="00B35C3A"/>
    <w:rPr>
      <w:rFonts w:ascii="Trebuchet MS" w:hAnsi="Trebuchet MS" w:cs="Times New Roman"/>
      <w:sz w:val="22"/>
    </w:rPr>
  </w:style>
  <w:style w:type="character" w:customStyle="1" w:styleId="ListLabel115">
    <w:name w:val="ListLabel 115"/>
    <w:qFormat/>
    <w:rsid w:val="00B35C3A"/>
    <w:rPr>
      <w:rFonts w:cs="Times New Roman"/>
    </w:rPr>
  </w:style>
  <w:style w:type="character" w:customStyle="1" w:styleId="ListLabel116">
    <w:name w:val="ListLabel 116"/>
    <w:qFormat/>
    <w:rsid w:val="00B35C3A"/>
    <w:rPr>
      <w:rFonts w:cs="Times New Roman"/>
    </w:rPr>
  </w:style>
  <w:style w:type="character" w:customStyle="1" w:styleId="ListLabel117">
    <w:name w:val="ListLabel 117"/>
    <w:qFormat/>
    <w:rsid w:val="00B35C3A"/>
    <w:rPr>
      <w:rFonts w:cs="Times New Roman"/>
    </w:rPr>
  </w:style>
  <w:style w:type="character" w:customStyle="1" w:styleId="ListLabel118">
    <w:name w:val="ListLabel 118"/>
    <w:qFormat/>
    <w:rsid w:val="00B35C3A"/>
    <w:rPr>
      <w:rFonts w:cs="Times New Roman"/>
    </w:rPr>
  </w:style>
  <w:style w:type="character" w:customStyle="1" w:styleId="ListLabel119">
    <w:name w:val="ListLabel 119"/>
    <w:qFormat/>
    <w:rsid w:val="00B35C3A"/>
    <w:rPr>
      <w:rFonts w:cs="Times New Roman"/>
    </w:rPr>
  </w:style>
  <w:style w:type="character" w:customStyle="1" w:styleId="ListLabel120">
    <w:name w:val="ListLabel 120"/>
    <w:qFormat/>
    <w:rsid w:val="00B35C3A"/>
    <w:rPr>
      <w:b w:val="0"/>
      <w:i w:val="0"/>
      <w:sz w:val="20"/>
    </w:rPr>
  </w:style>
  <w:style w:type="character" w:customStyle="1" w:styleId="ListLabel121">
    <w:name w:val="ListLabel 121"/>
    <w:qFormat/>
    <w:rsid w:val="00B35C3A"/>
    <w:rPr>
      <w:rFonts w:ascii="Trebuchet MS" w:hAnsi="Trebuchet MS" w:cs="Times New Roman"/>
      <w:sz w:val="20"/>
    </w:rPr>
  </w:style>
  <w:style w:type="character" w:customStyle="1" w:styleId="ListLabel122">
    <w:name w:val="ListLabel 122"/>
    <w:qFormat/>
    <w:rsid w:val="00B35C3A"/>
    <w:rPr>
      <w:rFonts w:cs="Times New Roman"/>
    </w:rPr>
  </w:style>
  <w:style w:type="character" w:customStyle="1" w:styleId="ListLabel123">
    <w:name w:val="ListLabel 123"/>
    <w:qFormat/>
    <w:rsid w:val="00B35C3A"/>
    <w:rPr>
      <w:rFonts w:cs="Times New Roman"/>
    </w:rPr>
  </w:style>
  <w:style w:type="character" w:customStyle="1" w:styleId="ListLabel124">
    <w:name w:val="ListLabel 124"/>
    <w:qFormat/>
    <w:rsid w:val="00B35C3A"/>
    <w:rPr>
      <w:rFonts w:cs="Times New Roman"/>
    </w:rPr>
  </w:style>
  <w:style w:type="character" w:customStyle="1" w:styleId="ListLabel125">
    <w:name w:val="ListLabel 125"/>
    <w:qFormat/>
    <w:rsid w:val="00B35C3A"/>
    <w:rPr>
      <w:rFonts w:cs="Times New Roman"/>
    </w:rPr>
  </w:style>
  <w:style w:type="character" w:customStyle="1" w:styleId="ListLabel126">
    <w:name w:val="ListLabel 126"/>
    <w:qFormat/>
    <w:rsid w:val="00B35C3A"/>
    <w:rPr>
      <w:rFonts w:cs="Times New Roman"/>
    </w:rPr>
  </w:style>
  <w:style w:type="character" w:customStyle="1" w:styleId="ListLabel127">
    <w:name w:val="ListLabel 127"/>
    <w:qFormat/>
    <w:rsid w:val="00B35C3A"/>
    <w:rPr>
      <w:rFonts w:cs="Times New Roman"/>
    </w:rPr>
  </w:style>
  <w:style w:type="character" w:customStyle="1" w:styleId="ListLabel128">
    <w:name w:val="ListLabel 128"/>
    <w:qFormat/>
    <w:rsid w:val="00B35C3A"/>
    <w:rPr>
      <w:rFonts w:cs="Times New Roman"/>
    </w:rPr>
  </w:style>
  <w:style w:type="character" w:customStyle="1" w:styleId="ListLabel129">
    <w:name w:val="ListLabel 129"/>
    <w:qFormat/>
    <w:rsid w:val="00B35C3A"/>
    <w:rPr>
      <w:rFonts w:cs="Times New Roman"/>
    </w:rPr>
  </w:style>
  <w:style w:type="character" w:customStyle="1" w:styleId="ListLabel130">
    <w:name w:val="ListLabel 130"/>
    <w:qFormat/>
    <w:rsid w:val="00B35C3A"/>
    <w:rPr>
      <w:rFonts w:ascii="Trebuchet MS" w:hAnsi="Trebuchet MS" w:cs="Times New Roman"/>
      <w:sz w:val="20"/>
    </w:rPr>
  </w:style>
  <w:style w:type="character" w:customStyle="1" w:styleId="ListLabel131">
    <w:name w:val="ListLabel 131"/>
    <w:qFormat/>
    <w:rsid w:val="00B35C3A"/>
    <w:rPr>
      <w:rFonts w:cs="Times New Roman"/>
    </w:rPr>
  </w:style>
  <w:style w:type="character" w:customStyle="1" w:styleId="ListLabel132">
    <w:name w:val="ListLabel 132"/>
    <w:qFormat/>
    <w:rsid w:val="00B35C3A"/>
    <w:rPr>
      <w:rFonts w:cs="Times New Roman"/>
    </w:rPr>
  </w:style>
  <w:style w:type="character" w:customStyle="1" w:styleId="ListLabel133">
    <w:name w:val="ListLabel 133"/>
    <w:qFormat/>
    <w:rsid w:val="00B35C3A"/>
    <w:rPr>
      <w:rFonts w:cs="Times New Roman"/>
    </w:rPr>
  </w:style>
  <w:style w:type="character" w:customStyle="1" w:styleId="ListLabel134">
    <w:name w:val="ListLabel 134"/>
    <w:qFormat/>
    <w:rsid w:val="00B35C3A"/>
    <w:rPr>
      <w:rFonts w:cs="Times New Roman"/>
    </w:rPr>
  </w:style>
  <w:style w:type="character" w:customStyle="1" w:styleId="ListLabel135">
    <w:name w:val="ListLabel 135"/>
    <w:qFormat/>
    <w:rsid w:val="00B35C3A"/>
    <w:rPr>
      <w:rFonts w:cs="Times New Roman"/>
    </w:rPr>
  </w:style>
  <w:style w:type="character" w:customStyle="1" w:styleId="ListLabel136">
    <w:name w:val="ListLabel 136"/>
    <w:qFormat/>
    <w:rsid w:val="00B35C3A"/>
    <w:rPr>
      <w:rFonts w:cs="Times New Roman"/>
    </w:rPr>
  </w:style>
  <w:style w:type="character" w:customStyle="1" w:styleId="ListLabel137">
    <w:name w:val="ListLabel 137"/>
    <w:qFormat/>
    <w:rsid w:val="00B35C3A"/>
    <w:rPr>
      <w:rFonts w:cs="Times New Roman"/>
    </w:rPr>
  </w:style>
  <w:style w:type="character" w:customStyle="1" w:styleId="ListLabel138">
    <w:name w:val="ListLabel 138"/>
    <w:qFormat/>
    <w:rsid w:val="00B35C3A"/>
    <w:rPr>
      <w:rFonts w:cs="Times New Roman"/>
    </w:rPr>
  </w:style>
  <w:style w:type="character" w:customStyle="1" w:styleId="ListLabel139">
    <w:name w:val="ListLabel 139"/>
    <w:qFormat/>
    <w:rsid w:val="00B35C3A"/>
    <w:rPr>
      <w:rFonts w:ascii="Trebuchet MS" w:hAnsi="Trebuchet MS" w:cs="Times New Roman"/>
      <w:sz w:val="20"/>
    </w:rPr>
  </w:style>
  <w:style w:type="character" w:customStyle="1" w:styleId="ListLabel140">
    <w:name w:val="ListLabel 140"/>
    <w:qFormat/>
    <w:rsid w:val="00B35C3A"/>
    <w:rPr>
      <w:rFonts w:cs="Times New Roman"/>
    </w:rPr>
  </w:style>
  <w:style w:type="character" w:customStyle="1" w:styleId="ListLabel141">
    <w:name w:val="ListLabel 141"/>
    <w:qFormat/>
    <w:rsid w:val="00B35C3A"/>
    <w:rPr>
      <w:rFonts w:cs="Times New Roman"/>
    </w:rPr>
  </w:style>
  <w:style w:type="character" w:customStyle="1" w:styleId="ListLabel142">
    <w:name w:val="ListLabel 142"/>
    <w:qFormat/>
    <w:rsid w:val="00B35C3A"/>
    <w:rPr>
      <w:rFonts w:cs="Times New Roman"/>
    </w:rPr>
  </w:style>
  <w:style w:type="character" w:customStyle="1" w:styleId="ListLabel143">
    <w:name w:val="ListLabel 143"/>
    <w:qFormat/>
    <w:rsid w:val="00B35C3A"/>
    <w:rPr>
      <w:rFonts w:cs="Times New Roman"/>
    </w:rPr>
  </w:style>
  <w:style w:type="character" w:customStyle="1" w:styleId="ListLabel144">
    <w:name w:val="ListLabel 144"/>
    <w:qFormat/>
    <w:rsid w:val="00B35C3A"/>
    <w:rPr>
      <w:rFonts w:cs="Times New Roman"/>
    </w:rPr>
  </w:style>
  <w:style w:type="character" w:customStyle="1" w:styleId="ListLabel145">
    <w:name w:val="ListLabel 145"/>
    <w:qFormat/>
    <w:rsid w:val="00B35C3A"/>
    <w:rPr>
      <w:rFonts w:cs="Times New Roman"/>
    </w:rPr>
  </w:style>
  <w:style w:type="character" w:customStyle="1" w:styleId="ListLabel146">
    <w:name w:val="ListLabel 146"/>
    <w:qFormat/>
    <w:rsid w:val="00B35C3A"/>
    <w:rPr>
      <w:rFonts w:cs="Times New Roman"/>
    </w:rPr>
  </w:style>
  <w:style w:type="character" w:customStyle="1" w:styleId="ListLabel147">
    <w:name w:val="ListLabel 147"/>
    <w:qFormat/>
    <w:rsid w:val="00B35C3A"/>
    <w:rPr>
      <w:rFonts w:cs="Times New Roman"/>
    </w:rPr>
  </w:style>
  <w:style w:type="character" w:customStyle="1" w:styleId="ListLabel148">
    <w:name w:val="ListLabel 148"/>
    <w:qFormat/>
    <w:rsid w:val="00B35C3A"/>
    <w:rPr>
      <w:rFonts w:ascii="Trebuchet MS" w:eastAsia="Times New Roman" w:hAnsi="Trebuchet MS" w:cs="Times New Roman"/>
      <w:sz w:val="18"/>
    </w:rPr>
  </w:style>
  <w:style w:type="character" w:customStyle="1" w:styleId="ListLabel149">
    <w:name w:val="ListLabel 149"/>
    <w:qFormat/>
    <w:rsid w:val="00B35C3A"/>
    <w:rPr>
      <w:rFonts w:cs="Courier New"/>
    </w:rPr>
  </w:style>
  <w:style w:type="character" w:customStyle="1" w:styleId="ListLabel150">
    <w:name w:val="ListLabel 150"/>
    <w:qFormat/>
    <w:rsid w:val="00B35C3A"/>
    <w:rPr>
      <w:rFonts w:cs="Courier New"/>
    </w:rPr>
  </w:style>
  <w:style w:type="character" w:customStyle="1" w:styleId="ListLabel151">
    <w:name w:val="ListLabel 151"/>
    <w:qFormat/>
    <w:rsid w:val="00B35C3A"/>
    <w:rPr>
      <w:rFonts w:cs="Courier New"/>
    </w:rPr>
  </w:style>
  <w:style w:type="character" w:customStyle="1" w:styleId="IndexLink">
    <w:name w:val="Index Link"/>
    <w:qFormat/>
    <w:rsid w:val="00B35C3A"/>
  </w:style>
  <w:style w:type="paragraph" w:styleId="Sraas">
    <w:name w:val="List"/>
    <w:basedOn w:val="Pagrindinistekstas"/>
    <w:qFormat/>
    <w:rsid w:val="00B35C3A"/>
    <w:pPr>
      <w:suppressAutoHyphens/>
      <w:spacing w:after="120" w:line="240" w:lineRule="auto"/>
      <w:ind w:firstLine="0"/>
      <w:jc w:val="left"/>
    </w:pPr>
    <w:rPr>
      <w:rFonts w:ascii="Times New Roman" w:eastAsia="Times New Roman" w:hAnsi="Times New Roman" w:cs="Mangal"/>
      <w:sz w:val="24"/>
      <w:lang w:eastAsia="ar-SA"/>
    </w:rPr>
  </w:style>
  <w:style w:type="paragraph" w:customStyle="1" w:styleId="Index">
    <w:name w:val="Index"/>
    <w:basedOn w:val="prastasis"/>
    <w:qFormat/>
    <w:rsid w:val="00B35C3A"/>
    <w:pPr>
      <w:suppressLineNumbers/>
      <w:suppressAutoHyphens/>
      <w:spacing w:after="0" w:line="240" w:lineRule="auto"/>
    </w:pPr>
    <w:rPr>
      <w:rFonts w:ascii="Times New Roman" w:eastAsia="Calibri" w:hAnsi="Times New Roman" w:cs="Mangal"/>
      <w:sz w:val="24"/>
      <w:szCs w:val="24"/>
      <w:lang w:eastAsia="ar-SA"/>
    </w:rPr>
  </w:style>
  <w:style w:type="paragraph" w:customStyle="1" w:styleId="CharChar9DiagramaDiagramaCharChar">
    <w:name w:val="Char Char9 Diagrama Diagrama Char Char"/>
    <w:basedOn w:val="prastasis"/>
    <w:qFormat/>
    <w:rsid w:val="00B35C3A"/>
    <w:pPr>
      <w:spacing w:line="240" w:lineRule="exact"/>
    </w:pPr>
    <w:rPr>
      <w:rFonts w:ascii="Tahoma" w:eastAsia="Calibri" w:hAnsi="Tahoma" w:cs="Times New Roman"/>
      <w:sz w:val="20"/>
      <w:szCs w:val="20"/>
      <w:lang w:val="en-US" w:eastAsia="en-US"/>
    </w:rPr>
  </w:style>
  <w:style w:type="paragraph" w:customStyle="1" w:styleId="Point1">
    <w:name w:val="Point 1"/>
    <w:basedOn w:val="prastasis"/>
    <w:link w:val="Point1Char1"/>
    <w:qFormat/>
    <w:rsid w:val="00B35C3A"/>
    <w:pPr>
      <w:spacing w:before="120" w:after="120" w:line="240" w:lineRule="auto"/>
      <w:ind w:left="1418" w:hanging="567"/>
      <w:jc w:val="both"/>
    </w:pPr>
    <w:rPr>
      <w:rFonts w:ascii="Times New Roman" w:eastAsia="Calibri" w:hAnsi="Times New Roman" w:cs="Times New Roman"/>
      <w:sz w:val="24"/>
      <w:szCs w:val="24"/>
      <w:lang w:val="en-GB"/>
    </w:rPr>
  </w:style>
  <w:style w:type="paragraph" w:styleId="Pagrindinistekstas30">
    <w:name w:val="Body Text 3"/>
    <w:basedOn w:val="prastasis"/>
    <w:link w:val="Pagrindinistekstas3Diagrama1"/>
    <w:qFormat/>
    <w:rsid w:val="00B35C3A"/>
    <w:pPr>
      <w:spacing w:after="0" w:line="240" w:lineRule="auto"/>
      <w:jc w:val="both"/>
    </w:pPr>
    <w:rPr>
      <w:rFonts w:ascii="Times New Roman" w:eastAsia="Times New Roman" w:hAnsi="Times New Roman" w:cs="Times New Roman"/>
      <w:sz w:val="24"/>
      <w:szCs w:val="20"/>
    </w:rPr>
  </w:style>
  <w:style w:type="character" w:customStyle="1" w:styleId="Pagrindinistekstas3Diagrama1">
    <w:name w:val="Pagrindinis tekstas 3 Diagrama1"/>
    <w:basedOn w:val="Numatytasispastraiposriftas"/>
    <w:link w:val="Pagrindinistekstas30"/>
    <w:rsid w:val="00B35C3A"/>
    <w:rPr>
      <w:rFonts w:ascii="Times New Roman" w:eastAsia="Times New Roman" w:hAnsi="Times New Roman" w:cs="Times New Roman"/>
      <w:sz w:val="24"/>
      <w:szCs w:val="20"/>
    </w:rPr>
  </w:style>
  <w:style w:type="paragraph" w:customStyle="1" w:styleId="Pagrindinistekstas1">
    <w:name w:val="Pagrindinis tekstas1"/>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odytext0">
    <w:name w:val="bodytext"/>
    <w:basedOn w:val="prastasis"/>
    <w:qFormat/>
    <w:rsid w:val="00B35C3A"/>
    <w:pPr>
      <w:spacing w:beforeAutospacing="1" w:after="0" w:afterAutospacing="1" w:line="240" w:lineRule="auto"/>
    </w:pPr>
    <w:rPr>
      <w:rFonts w:ascii="Times New Roman" w:eastAsia="Calibri" w:hAnsi="Times New Roman" w:cs="Times New Roman"/>
      <w:sz w:val="24"/>
      <w:szCs w:val="24"/>
    </w:rPr>
  </w:style>
  <w:style w:type="paragraph" w:customStyle="1" w:styleId="Sraopastraipa1">
    <w:name w:val="Sąrašo pastraipa1"/>
    <w:basedOn w:val="prastasis"/>
    <w:qFormat/>
    <w:rsid w:val="00B35C3A"/>
    <w:pPr>
      <w:spacing w:after="0" w:line="240" w:lineRule="auto"/>
      <w:ind w:left="720"/>
      <w:contextualSpacing/>
    </w:pPr>
    <w:rPr>
      <w:rFonts w:ascii="TimesLT" w:eastAsia="Times New Roman" w:hAnsi="TimesLT" w:cs="Times New Roman"/>
      <w:sz w:val="20"/>
      <w:szCs w:val="20"/>
    </w:rPr>
  </w:style>
  <w:style w:type="paragraph" w:styleId="Pagrindiniotekstotrauka2">
    <w:name w:val="Body Text Indent 2"/>
    <w:basedOn w:val="prastasis"/>
    <w:link w:val="Pagrindiniotekstotrauka2Diagrama"/>
    <w:qFormat/>
    <w:rsid w:val="00B35C3A"/>
    <w:pPr>
      <w:spacing w:after="120" w:line="480" w:lineRule="auto"/>
      <w:ind w:left="283"/>
    </w:pPr>
    <w:rPr>
      <w:rFonts w:ascii="Times New Roman" w:hAnsi="Times New Roman" w:cs="Times New Roman"/>
      <w:sz w:val="24"/>
    </w:rPr>
  </w:style>
  <w:style w:type="character" w:customStyle="1" w:styleId="BodyTextIndent2Char1">
    <w:name w:val="Body Text Indent 2 Char1"/>
    <w:basedOn w:val="Numatytasispastraiposriftas"/>
    <w:rsid w:val="00B35C3A"/>
  </w:style>
  <w:style w:type="paragraph" w:customStyle="1" w:styleId="Pagrindinistekstas20">
    <w:name w:val="Pagrindinis tekstas2"/>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etarp1">
    <w:name w:val="Be tarpų1"/>
    <w:qFormat/>
    <w:rsid w:val="00B35C3A"/>
    <w:pPr>
      <w:spacing w:after="0" w:line="240" w:lineRule="auto"/>
    </w:pPr>
    <w:rPr>
      <w:rFonts w:ascii="Times New Roman" w:eastAsia="Calibri" w:hAnsi="Times New Roman" w:cs="Times New Roman"/>
      <w:sz w:val="24"/>
      <w:szCs w:val="24"/>
    </w:rPr>
  </w:style>
  <w:style w:type="paragraph" w:styleId="Pagrindinistekstas2">
    <w:name w:val="Body Text 2"/>
    <w:basedOn w:val="prastasis"/>
    <w:link w:val="Pagrindinistekstas2Diagrama"/>
    <w:qFormat/>
    <w:rsid w:val="00B35C3A"/>
    <w:pPr>
      <w:spacing w:after="120" w:line="480" w:lineRule="auto"/>
    </w:pPr>
    <w:rPr>
      <w:rFonts w:ascii="Times New Roman" w:hAnsi="Times New Roman" w:cs="Times New Roman"/>
      <w:sz w:val="24"/>
    </w:rPr>
  </w:style>
  <w:style w:type="character" w:customStyle="1" w:styleId="BodyText2Char1">
    <w:name w:val="Body Text 2 Char1"/>
    <w:basedOn w:val="Numatytasispastraiposriftas"/>
    <w:rsid w:val="00B35C3A"/>
  </w:style>
  <w:style w:type="paragraph" w:customStyle="1" w:styleId="NoSpacing1">
    <w:name w:val="No Spacing1"/>
    <w:qFormat/>
    <w:rsid w:val="00B35C3A"/>
    <w:pPr>
      <w:widowControl w:val="0"/>
      <w:suppressAutoHyphens/>
      <w:spacing w:after="200"/>
    </w:pPr>
    <w:rPr>
      <w:rFonts w:ascii="Calibri" w:eastAsia="Calibri" w:hAnsi="Calibri" w:cs="Calibri"/>
      <w:sz w:val="22"/>
      <w:szCs w:val="22"/>
      <w:lang w:eastAsia="ar-SA"/>
    </w:rPr>
  </w:style>
  <w:style w:type="paragraph" w:styleId="HTMLiankstoformatuotas">
    <w:name w:val="HTML Preformatted"/>
    <w:aliases w:val="Char Char Char Char"/>
    <w:basedOn w:val="prastasis"/>
    <w:link w:val="HTMLiankstoformatuotasDiagrama"/>
    <w:qFormat/>
    <w:rsid w:val="00B35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rPr>
  </w:style>
  <w:style w:type="character" w:customStyle="1" w:styleId="HTMLPreformattedChar1">
    <w:name w:val="HTML Preformatted Char1"/>
    <w:aliases w:val="Char Char Char Char Char1"/>
    <w:basedOn w:val="Numatytasispastraiposriftas"/>
    <w:rsid w:val="00B35C3A"/>
    <w:rPr>
      <w:rFonts w:ascii="Consolas" w:hAnsi="Consolas"/>
      <w:sz w:val="20"/>
      <w:szCs w:val="20"/>
    </w:rPr>
  </w:style>
  <w:style w:type="paragraph" w:customStyle="1" w:styleId="Pagrindinistekstas3">
    <w:name w:val="Pagrindinis tekstas3"/>
    <w:link w:val="BodyText3Char"/>
    <w:qFormat/>
    <w:rsid w:val="00B35C3A"/>
    <w:pPr>
      <w:spacing w:after="0" w:line="240" w:lineRule="auto"/>
      <w:ind w:firstLine="312"/>
      <w:jc w:val="both"/>
    </w:pPr>
    <w:rPr>
      <w:rFonts w:ascii="Times New Roman" w:hAnsi="Times New Roman" w:cs="Times New Roman"/>
      <w:sz w:val="24"/>
    </w:rPr>
  </w:style>
  <w:style w:type="paragraph" w:customStyle="1" w:styleId="Patvirtinta">
    <w:name w:val="Patvirtinta"/>
    <w:qFormat/>
    <w:rsid w:val="00B35C3A"/>
    <w:pPr>
      <w:tabs>
        <w:tab w:val="left" w:pos="1304"/>
        <w:tab w:val="left" w:pos="1457"/>
        <w:tab w:val="left" w:pos="1604"/>
        <w:tab w:val="left" w:pos="1757"/>
      </w:tabs>
      <w:spacing w:after="0" w:line="240" w:lineRule="auto"/>
      <w:ind w:left="5953"/>
    </w:pPr>
    <w:rPr>
      <w:rFonts w:ascii="TimesLT" w:eastAsia="Calibri" w:hAnsi="TimesLT" w:cs="Times New Roman"/>
      <w:sz w:val="24"/>
      <w:szCs w:val="20"/>
      <w:lang w:val="en-US" w:eastAsia="en-US"/>
    </w:rPr>
  </w:style>
  <w:style w:type="paragraph" w:customStyle="1" w:styleId="MAZAS">
    <w:name w:val="MAZAS"/>
    <w:qFormat/>
    <w:rsid w:val="00B35C3A"/>
    <w:pPr>
      <w:spacing w:after="0" w:line="240" w:lineRule="auto"/>
      <w:ind w:firstLine="312"/>
      <w:jc w:val="both"/>
    </w:pPr>
    <w:rPr>
      <w:rFonts w:ascii="TimesLT" w:eastAsia="Calibri" w:hAnsi="TimesLT" w:cs="Times New Roman"/>
      <w:color w:val="000000"/>
      <w:sz w:val="8"/>
      <w:szCs w:val="8"/>
      <w:lang w:val="en-US" w:eastAsia="en-US"/>
    </w:rPr>
  </w:style>
  <w:style w:type="paragraph" w:customStyle="1" w:styleId="CharChar7DiagramaDiagrama">
    <w:name w:val="Char Char7 Diagrama Diagrama"/>
    <w:basedOn w:val="prastasis"/>
    <w:qFormat/>
    <w:rsid w:val="00B35C3A"/>
    <w:pPr>
      <w:spacing w:line="240" w:lineRule="exact"/>
    </w:pPr>
    <w:rPr>
      <w:rFonts w:ascii="Tahoma" w:eastAsia="Calibri" w:hAnsi="Tahoma" w:cs="Times New Roman"/>
      <w:sz w:val="20"/>
      <w:szCs w:val="20"/>
      <w:lang w:val="en-US" w:eastAsia="en-US"/>
    </w:rPr>
  </w:style>
  <w:style w:type="paragraph" w:styleId="Tekstoblokas">
    <w:name w:val="Block Text"/>
    <w:basedOn w:val="prastasis"/>
    <w:qFormat/>
    <w:rsid w:val="00B35C3A"/>
    <w:pPr>
      <w:suppressAutoHyphens/>
      <w:spacing w:after="0" w:line="100" w:lineRule="atLeast"/>
    </w:pPr>
    <w:rPr>
      <w:rFonts w:ascii="Times New Roman" w:eastAsia="Calibri" w:hAnsi="Times New Roman" w:cs="Times New Roman"/>
      <w:sz w:val="24"/>
      <w:szCs w:val="24"/>
      <w:lang w:eastAsia="ar-SA"/>
    </w:rPr>
  </w:style>
  <w:style w:type="paragraph" w:customStyle="1" w:styleId="CharCharCharCharCharChar">
    <w:name w:val="Char Char Char Char Char Char"/>
    <w:basedOn w:val="prastasis"/>
    <w:qFormat/>
    <w:rsid w:val="00B35C3A"/>
    <w:pPr>
      <w:spacing w:line="240" w:lineRule="exact"/>
    </w:pPr>
    <w:rPr>
      <w:rFonts w:ascii="Tahoma" w:eastAsia="Calibri" w:hAnsi="Tahoma" w:cs="Times New Roman"/>
      <w:sz w:val="20"/>
      <w:szCs w:val="20"/>
      <w:lang w:val="en-US" w:eastAsia="en-US"/>
    </w:rPr>
  </w:style>
  <w:style w:type="paragraph" w:customStyle="1" w:styleId="BodyText1">
    <w:name w:val="Body Text1"/>
    <w:qFormat/>
    <w:rsid w:val="00B35C3A"/>
    <w:pPr>
      <w:spacing w:after="0" w:line="240" w:lineRule="auto"/>
      <w:ind w:firstLine="312"/>
      <w:jc w:val="both"/>
    </w:pPr>
    <w:rPr>
      <w:rFonts w:ascii="TimesLT" w:eastAsia="Calibri" w:hAnsi="TimesLT" w:cs="Times New Roman"/>
      <w:sz w:val="24"/>
      <w:szCs w:val="20"/>
      <w:lang w:val="en-US" w:eastAsia="en-US"/>
    </w:rPr>
  </w:style>
  <w:style w:type="paragraph" w:customStyle="1" w:styleId="HTMLBody">
    <w:name w:val="HTML Body"/>
    <w:qFormat/>
    <w:rsid w:val="00B35C3A"/>
    <w:pPr>
      <w:suppressAutoHyphens/>
      <w:spacing w:after="0" w:line="240" w:lineRule="auto"/>
    </w:pPr>
    <w:rPr>
      <w:rFonts w:ascii="Courier New" w:eastAsia="Batang" w:hAnsi="Courier New" w:cs="Courier New"/>
      <w:sz w:val="24"/>
      <w:szCs w:val="20"/>
      <w:lang w:val="en-AU" w:eastAsia="ar-SA"/>
    </w:rPr>
  </w:style>
  <w:style w:type="paragraph" w:customStyle="1" w:styleId="Default">
    <w:name w:val="Default"/>
    <w:qFormat/>
    <w:rsid w:val="00B35C3A"/>
    <w:pPr>
      <w:spacing w:after="0" w:line="240" w:lineRule="auto"/>
    </w:pPr>
    <w:rPr>
      <w:rFonts w:ascii="Times New Roman" w:eastAsia="Times New Roman" w:hAnsi="Times New Roman" w:cs="Times New Roman"/>
      <w:color w:val="000000"/>
      <w:sz w:val="24"/>
      <w:szCs w:val="24"/>
    </w:rPr>
  </w:style>
  <w:style w:type="paragraph" w:customStyle="1" w:styleId="Normall">
    <w:name w:val="Normal_l"/>
    <w:basedOn w:val="prastasis"/>
    <w:qFormat/>
    <w:rsid w:val="00B35C3A"/>
    <w:pPr>
      <w:spacing w:after="0" w:line="240" w:lineRule="auto"/>
    </w:pPr>
    <w:rPr>
      <w:rFonts w:ascii="TimesLT" w:eastAsia="Times New Roman" w:hAnsi="TimesLT" w:cs="Times New Roman"/>
      <w:sz w:val="20"/>
      <w:szCs w:val="20"/>
      <w:lang w:val="en-GB" w:eastAsia="en-US"/>
    </w:rPr>
  </w:style>
  <w:style w:type="paragraph" w:customStyle="1" w:styleId="TableHeading">
    <w:name w:val="Table_Heading"/>
    <w:basedOn w:val="prastasis"/>
    <w:qFormat/>
    <w:rsid w:val="00B35C3A"/>
    <w:pPr>
      <w:keepNext/>
      <w:keepLines/>
      <w:suppressAutoHyphens/>
      <w:spacing w:before="40" w:after="40" w:line="240" w:lineRule="auto"/>
      <w:jc w:val="both"/>
    </w:pPr>
    <w:rPr>
      <w:rFonts w:ascii="Arial" w:eastAsia="Times New Roman" w:hAnsi="Arial" w:cs="Times New Roman"/>
      <w:b/>
      <w:sz w:val="22"/>
      <w:szCs w:val="20"/>
      <w:lang w:eastAsia="ar-SA"/>
    </w:rPr>
  </w:style>
  <w:style w:type="paragraph" w:customStyle="1" w:styleId="SSutPunktas">
    <w:name w:val="SSutPunktas"/>
    <w:basedOn w:val="prastasis"/>
    <w:qFormat/>
    <w:rsid w:val="00B35C3A"/>
    <w:pPr>
      <w:tabs>
        <w:tab w:val="left" w:pos="360"/>
      </w:tabs>
      <w:suppressAutoHyphens/>
      <w:spacing w:after="57" w:line="240" w:lineRule="auto"/>
      <w:ind w:left="340" w:hanging="340"/>
      <w:jc w:val="both"/>
      <w:outlineLvl w:val="1"/>
    </w:pPr>
    <w:rPr>
      <w:rFonts w:ascii="Times New Roman" w:eastAsia="Times New Roman" w:hAnsi="Times New Roman" w:cs="Times New Roman"/>
      <w:color w:val="000000"/>
      <w:sz w:val="20"/>
      <w:szCs w:val="24"/>
      <w:lang w:eastAsia="en-US"/>
    </w:rPr>
  </w:style>
  <w:style w:type="paragraph" w:customStyle="1" w:styleId="SSutSkyrius">
    <w:name w:val="SSutSkyrius"/>
    <w:basedOn w:val="prastasis"/>
    <w:next w:val="SSutPunktas"/>
    <w:qFormat/>
    <w:rsid w:val="00B35C3A"/>
    <w:pPr>
      <w:keepNext/>
      <w:tabs>
        <w:tab w:val="left" w:pos="360"/>
      </w:tabs>
      <w:suppressAutoHyphens/>
      <w:spacing w:before="113" w:after="57" w:line="240" w:lineRule="auto"/>
      <w:ind w:left="340" w:hanging="340"/>
      <w:outlineLvl w:val="0"/>
    </w:pPr>
    <w:rPr>
      <w:rFonts w:ascii="Times New Roman" w:eastAsia="Times New Roman" w:hAnsi="Times New Roman" w:cs="Times New Roman"/>
      <w:b/>
      <w:color w:val="000000"/>
      <w:sz w:val="20"/>
      <w:szCs w:val="24"/>
      <w:lang w:eastAsia="en-US"/>
    </w:rPr>
  </w:style>
  <w:style w:type="paragraph" w:styleId="Sraassuenkleliais">
    <w:name w:val="List Bullet"/>
    <w:basedOn w:val="prastasis"/>
    <w:qFormat/>
    <w:rsid w:val="00B35C3A"/>
    <w:pPr>
      <w:tabs>
        <w:tab w:val="left" w:pos="3180"/>
      </w:tabs>
      <w:spacing w:after="0" w:line="240" w:lineRule="auto"/>
    </w:pPr>
    <w:rPr>
      <w:rFonts w:ascii="Arial" w:eastAsia="Calibri" w:hAnsi="Arial" w:cs="Times New Roman"/>
      <w:sz w:val="16"/>
      <w:szCs w:val="20"/>
    </w:rPr>
  </w:style>
  <w:style w:type="paragraph" w:styleId="Paprastasistekstas">
    <w:name w:val="Plain Text"/>
    <w:basedOn w:val="prastasis"/>
    <w:link w:val="PaprastasistekstasDiagrama"/>
    <w:qFormat/>
    <w:rsid w:val="00B35C3A"/>
    <w:pPr>
      <w:spacing w:after="0" w:line="240" w:lineRule="auto"/>
    </w:pPr>
    <w:rPr>
      <w:rFonts w:ascii="Calibri" w:hAnsi="Calibri" w:cs="Times New Roman"/>
    </w:rPr>
  </w:style>
  <w:style w:type="character" w:customStyle="1" w:styleId="PlainTextChar1">
    <w:name w:val="Plain Text Char1"/>
    <w:basedOn w:val="Numatytasispastraiposriftas"/>
    <w:rsid w:val="00B35C3A"/>
    <w:rPr>
      <w:rFonts w:ascii="Consolas" w:hAnsi="Consolas"/>
    </w:rPr>
  </w:style>
  <w:style w:type="paragraph" w:customStyle="1" w:styleId="NormalLent">
    <w:name w:val="Normal Lent"/>
    <w:basedOn w:val="prastasis"/>
    <w:qFormat/>
    <w:rsid w:val="00B35C3A"/>
    <w:pPr>
      <w:spacing w:after="0" w:line="240" w:lineRule="auto"/>
      <w:jc w:val="both"/>
    </w:pPr>
    <w:rPr>
      <w:rFonts w:ascii="Times New Roman" w:eastAsia="Calibri" w:hAnsi="Times New Roman" w:cs="Times New Roman"/>
      <w:sz w:val="24"/>
      <w:szCs w:val="20"/>
      <w:lang w:eastAsia="en-US"/>
    </w:rPr>
  </w:style>
  <w:style w:type="paragraph" w:customStyle="1" w:styleId="normaltableau">
    <w:name w:val="normal_tableau"/>
    <w:basedOn w:val="prastasis"/>
    <w:qFormat/>
    <w:rsid w:val="00B35C3A"/>
    <w:pPr>
      <w:spacing w:before="120" w:after="120" w:line="240" w:lineRule="auto"/>
      <w:jc w:val="both"/>
    </w:pPr>
    <w:rPr>
      <w:rFonts w:ascii="Optima" w:eastAsia="Calibri" w:hAnsi="Optima" w:cs="Times New Roman"/>
      <w:sz w:val="22"/>
      <w:szCs w:val="20"/>
      <w:lang w:val="en-GB" w:eastAsia="en-US"/>
    </w:rPr>
  </w:style>
  <w:style w:type="paragraph" w:customStyle="1" w:styleId="DiagramaDiagramaDiagrama">
    <w:name w:val="Diagrama Diagrama Diagrama"/>
    <w:basedOn w:val="prastasis"/>
    <w:qFormat/>
    <w:rsid w:val="00B35C3A"/>
    <w:pPr>
      <w:spacing w:line="240" w:lineRule="exact"/>
    </w:pPr>
    <w:rPr>
      <w:rFonts w:ascii="Tahoma" w:eastAsia="Calibri" w:hAnsi="Tahoma" w:cs="Times New Roman"/>
      <w:sz w:val="20"/>
      <w:szCs w:val="20"/>
      <w:lang w:val="en-US" w:eastAsia="en-US"/>
    </w:rPr>
  </w:style>
  <w:style w:type="paragraph" w:customStyle="1" w:styleId="Bodytext10">
    <w:name w:val="Body text1"/>
    <w:basedOn w:val="prastasis"/>
    <w:qFormat/>
    <w:rsid w:val="00B35C3A"/>
    <w:pPr>
      <w:spacing w:after="0" w:line="240" w:lineRule="auto"/>
    </w:pPr>
    <w:rPr>
      <w:rFonts w:ascii="Calibri" w:eastAsia="Times New Roman" w:hAnsi="Calibri" w:cs="Times New Roman"/>
      <w:sz w:val="22"/>
      <w:szCs w:val="20"/>
      <w:shd w:val="clear" w:color="auto" w:fill="FFFFFF"/>
    </w:rPr>
  </w:style>
  <w:style w:type="paragraph" w:customStyle="1" w:styleId="Bodytext41">
    <w:name w:val="Body text (4)"/>
    <w:basedOn w:val="prastasis"/>
    <w:link w:val="Bodytext40"/>
    <w:qFormat/>
    <w:rsid w:val="00B35C3A"/>
    <w:pPr>
      <w:spacing w:after="0" w:line="240" w:lineRule="auto"/>
    </w:pPr>
    <w:rPr>
      <w:shd w:val="clear" w:color="auto" w:fill="FFFFFF"/>
    </w:rPr>
  </w:style>
  <w:style w:type="paragraph" w:customStyle="1" w:styleId="Pagrindinistekstas4">
    <w:name w:val="Pagrindinis tekstas4"/>
    <w:link w:val="BodytextChar"/>
    <w:qFormat/>
    <w:rsid w:val="00B35C3A"/>
    <w:pPr>
      <w:suppressAutoHyphens/>
      <w:spacing w:after="0" w:line="240" w:lineRule="auto"/>
      <w:ind w:firstLine="312"/>
      <w:jc w:val="both"/>
    </w:pPr>
    <w:rPr>
      <w:rFonts w:ascii="TimesLT" w:hAnsi="TimesLT" w:cs="TimesLT"/>
      <w:lang w:val="en-US" w:eastAsia="zh-CN"/>
    </w:rPr>
  </w:style>
  <w:style w:type="paragraph" w:styleId="Pagrindiniotekstotrauka3">
    <w:name w:val="Body Text Indent 3"/>
    <w:basedOn w:val="prastasis"/>
    <w:link w:val="Pagrindiniotekstotrauka3Diagrama"/>
    <w:qFormat/>
    <w:rsid w:val="00B35C3A"/>
    <w:pPr>
      <w:widowControl w:val="0"/>
      <w:suppressAutoHyphens/>
      <w:spacing w:after="120" w:line="240" w:lineRule="auto"/>
      <w:ind w:left="283"/>
    </w:pPr>
    <w:rPr>
      <w:rFonts w:ascii="Times New Roman" w:eastAsia="Andale Sans UI" w:hAnsi="Times New Roman" w:cs="Times New Roman"/>
      <w:sz w:val="16"/>
      <w:szCs w:val="16"/>
    </w:rPr>
  </w:style>
  <w:style w:type="character" w:customStyle="1" w:styleId="Pagrindiniotekstotrauka3Diagrama">
    <w:name w:val="Pagrindinio teksto įtrauka 3 Diagrama"/>
    <w:basedOn w:val="Numatytasispastraiposriftas"/>
    <w:link w:val="Pagrindiniotekstotrauka3"/>
    <w:rsid w:val="00B35C3A"/>
    <w:rPr>
      <w:rFonts w:ascii="Times New Roman" w:eastAsia="Andale Sans UI" w:hAnsi="Times New Roman" w:cs="Times New Roman"/>
      <w:sz w:val="16"/>
      <w:szCs w:val="16"/>
    </w:rPr>
  </w:style>
  <w:style w:type="paragraph" w:customStyle="1" w:styleId="Bodytxt">
    <w:name w:val="Bodytxt"/>
    <w:basedOn w:val="prastasis"/>
    <w:qFormat/>
    <w:rsid w:val="00B35C3A"/>
    <w:pPr>
      <w:keepNext/>
      <w:spacing w:after="0" w:line="240" w:lineRule="auto"/>
      <w:jc w:val="both"/>
    </w:pPr>
    <w:rPr>
      <w:rFonts w:ascii="Times New Roman" w:eastAsia="Times New Roman" w:hAnsi="Times New Roman" w:cs="Times New Roman"/>
      <w:sz w:val="22"/>
      <w:szCs w:val="22"/>
      <w:lang w:eastAsia="fi-FI"/>
    </w:rPr>
  </w:style>
  <w:style w:type="paragraph" w:customStyle="1" w:styleId="Lentelsturinys">
    <w:name w:val="Lentel?s turinys"/>
    <w:basedOn w:val="prastasis"/>
    <w:qFormat/>
    <w:rsid w:val="00B35C3A"/>
    <w:pPr>
      <w:widowControl w:val="0"/>
      <w:suppressLineNumbers/>
      <w:suppressAutoHyphens/>
      <w:spacing w:after="0" w:line="240" w:lineRule="auto"/>
      <w:textAlignment w:val="baseline"/>
    </w:pPr>
    <w:rPr>
      <w:rFonts w:ascii="Times New Roman" w:eastAsia="Times New Roman" w:hAnsi="Times New Roman" w:cs="Times New Roman"/>
      <w:sz w:val="24"/>
      <w:szCs w:val="20"/>
      <w:lang w:eastAsia="zh-CN"/>
    </w:rPr>
  </w:style>
  <w:style w:type="paragraph" w:customStyle="1" w:styleId="BankNormal">
    <w:name w:val="BankNormal"/>
    <w:basedOn w:val="prastasis"/>
    <w:qFormat/>
    <w:rsid w:val="00B35C3A"/>
    <w:pPr>
      <w:spacing w:after="240" w:line="240" w:lineRule="auto"/>
      <w:textAlignment w:val="baseline"/>
    </w:pPr>
    <w:rPr>
      <w:rFonts w:ascii="Times New Roman" w:eastAsia="Calibri" w:hAnsi="Times New Roman" w:cs="Times New Roman"/>
      <w:sz w:val="24"/>
      <w:szCs w:val="20"/>
      <w:lang w:val="en-US" w:eastAsia="en-US"/>
    </w:rPr>
  </w:style>
  <w:style w:type="paragraph" w:customStyle="1" w:styleId="Normal">
    <w:name w:val="Normal~"/>
    <w:basedOn w:val="prastasis"/>
    <w:qFormat/>
    <w:rsid w:val="00B35C3A"/>
    <w:pPr>
      <w:widowControl w:val="0"/>
      <w:spacing w:after="0" w:line="240" w:lineRule="auto"/>
    </w:pPr>
    <w:rPr>
      <w:rFonts w:ascii="Times New Roman" w:eastAsia="Times New Roman" w:hAnsi="Times New Roman" w:cs="Times New Roman"/>
      <w:sz w:val="20"/>
      <w:szCs w:val="20"/>
      <w:lang w:val="en-AU" w:eastAsia="en-US"/>
    </w:rPr>
  </w:style>
  <w:style w:type="paragraph" w:customStyle="1" w:styleId="FrameContents">
    <w:name w:val="Frame Contents"/>
    <w:basedOn w:val="prastasis"/>
    <w:qFormat/>
    <w:rsid w:val="00B35C3A"/>
    <w:pPr>
      <w:spacing w:after="0" w:line="240" w:lineRule="auto"/>
    </w:pPr>
    <w:rPr>
      <w:rFonts w:ascii="Times New Roman" w:eastAsia="Calibri" w:hAnsi="Times New Roman" w:cs="Times New Roman"/>
      <w:sz w:val="24"/>
      <w:szCs w:val="24"/>
    </w:rPr>
  </w:style>
  <w:style w:type="character" w:customStyle="1" w:styleId="apple-converted-space">
    <w:name w:val="apple-converted-space"/>
    <w:basedOn w:val="Numatytasispastraiposriftas"/>
    <w:rsid w:val="00B35C3A"/>
  </w:style>
  <w:style w:type="character" w:customStyle="1" w:styleId="Heading1Char1">
    <w:name w:val="Heading 1 Char1"/>
    <w:aliases w:val="Appendix Char1,Headeris_mano1 Char1"/>
    <w:locked/>
    <w:rsid w:val="00B35C3A"/>
    <w:rPr>
      <w:rFonts w:ascii="Times New Roman" w:hAnsi="Times New Roman"/>
      <w:sz w:val="28"/>
      <w:szCs w:val="20"/>
    </w:rPr>
  </w:style>
  <w:style w:type="character" w:customStyle="1" w:styleId="Heading3Char1">
    <w:name w:val="Heading 3 Char1"/>
    <w:aliases w:val="Section Header3 Char1,Sub-Clause Paragraph Char1"/>
    <w:locked/>
    <w:rsid w:val="00B35C3A"/>
    <w:rPr>
      <w:rFonts w:ascii="Cambria" w:hAnsi="Cambria"/>
      <w:b/>
      <w:color w:val="4F81BD"/>
      <w:sz w:val="24"/>
      <w:szCs w:val="20"/>
    </w:rPr>
  </w:style>
  <w:style w:type="character" w:customStyle="1" w:styleId="FooterChar1">
    <w:name w:val="Footer Char1"/>
    <w:uiPriority w:val="99"/>
    <w:locked/>
    <w:rsid w:val="00B35C3A"/>
    <w:rPr>
      <w:rFonts w:ascii="Times New Roman" w:hAnsi="Times New Roman"/>
      <w:sz w:val="24"/>
      <w:szCs w:val="20"/>
    </w:rPr>
  </w:style>
  <w:style w:type="character" w:customStyle="1" w:styleId="CommentTextChar2">
    <w:name w:val="Comment Text Char2"/>
    <w:locked/>
    <w:rsid w:val="00B35C3A"/>
    <w:rPr>
      <w:rFonts w:ascii="Times New Roman" w:hAnsi="Times New Roman"/>
      <w:sz w:val="20"/>
      <w:szCs w:val="20"/>
    </w:rPr>
  </w:style>
  <w:style w:type="character" w:customStyle="1" w:styleId="WW8Num1z4">
    <w:name w:val="WW8Num1z4"/>
    <w:uiPriority w:val="99"/>
    <w:rsid w:val="00B35C3A"/>
  </w:style>
  <w:style w:type="character" w:customStyle="1" w:styleId="WW8Num1z5">
    <w:name w:val="WW8Num1z5"/>
    <w:uiPriority w:val="99"/>
    <w:rsid w:val="00B35C3A"/>
  </w:style>
  <w:style w:type="character" w:customStyle="1" w:styleId="WW8Num1z6">
    <w:name w:val="WW8Num1z6"/>
    <w:uiPriority w:val="99"/>
    <w:rsid w:val="00B35C3A"/>
  </w:style>
  <w:style w:type="character" w:customStyle="1" w:styleId="WW8Num1z7">
    <w:name w:val="WW8Num1z7"/>
    <w:uiPriority w:val="99"/>
    <w:rsid w:val="00B35C3A"/>
  </w:style>
  <w:style w:type="character" w:customStyle="1" w:styleId="WW8Num1z8">
    <w:name w:val="WW8Num1z8"/>
    <w:uiPriority w:val="99"/>
    <w:rsid w:val="00B35C3A"/>
  </w:style>
  <w:style w:type="character" w:customStyle="1" w:styleId="DefaultParagraphFont1">
    <w:name w:val="Default Paragraph Font1"/>
    <w:uiPriority w:val="99"/>
    <w:rsid w:val="00B35C3A"/>
  </w:style>
  <w:style w:type="character" w:customStyle="1" w:styleId="WW-DefaultParagraphFont">
    <w:name w:val="WW-Default Paragraph Font"/>
    <w:uiPriority w:val="99"/>
    <w:rsid w:val="00B35C3A"/>
  </w:style>
  <w:style w:type="character" w:customStyle="1" w:styleId="CommentReference1">
    <w:name w:val="Comment Reference1"/>
    <w:uiPriority w:val="99"/>
    <w:rsid w:val="00B35C3A"/>
    <w:rPr>
      <w:sz w:val="16"/>
    </w:rPr>
  </w:style>
  <w:style w:type="paragraph" w:customStyle="1" w:styleId="TableContents">
    <w:name w:val="Table Contents"/>
    <w:basedOn w:val="prastasis"/>
    <w:qFormat/>
    <w:rsid w:val="00B35C3A"/>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TableHeading0">
    <w:name w:val="Table Heading"/>
    <w:basedOn w:val="TableContents"/>
    <w:uiPriority w:val="99"/>
    <w:qFormat/>
    <w:rsid w:val="00B35C3A"/>
    <w:pPr>
      <w:jc w:val="center"/>
    </w:pPr>
    <w:rPr>
      <w:b/>
      <w:bCs/>
    </w:rPr>
  </w:style>
  <w:style w:type="paragraph" w:customStyle="1" w:styleId="HEADING1-Sutartis">
    <w:name w:val="HEADING1-Sutartis"/>
    <w:basedOn w:val="Antrat1"/>
    <w:next w:val="prastasis"/>
    <w:uiPriority w:val="99"/>
    <w:qFormat/>
    <w:rsid w:val="00B35C3A"/>
    <w:pPr>
      <w:numPr>
        <w:numId w:val="22"/>
      </w:numPr>
      <w:pBdr>
        <w:bottom w:val="none" w:sz="0" w:space="0" w:color="auto"/>
      </w:pBdr>
      <w:spacing w:before="480" w:after="200" w:line="276" w:lineRule="auto"/>
      <w:jc w:val="center"/>
    </w:pPr>
    <w:rPr>
      <w:rFonts w:ascii="Cambria" w:eastAsia="Calibri" w:hAnsi="Cambria" w:cs="Times New Roman"/>
      <w:b/>
      <w:bCs/>
      <w:caps/>
      <w:color w:val="365F91"/>
      <w:sz w:val="28"/>
      <w:szCs w:val="28"/>
    </w:rPr>
  </w:style>
  <w:style w:type="paragraph" w:customStyle="1" w:styleId="HEADING2-Sutartis">
    <w:name w:val="HEADING2-Sutartis"/>
    <w:basedOn w:val="Antrat2"/>
    <w:next w:val="prastasis"/>
    <w:uiPriority w:val="99"/>
    <w:qFormat/>
    <w:rsid w:val="00B35C3A"/>
    <w:pPr>
      <w:numPr>
        <w:ilvl w:val="1"/>
        <w:numId w:val="22"/>
      </w:numPr>
      <w:spacing w:before="360" w:line="276" w:lineRule="auto"/>
      <w:jc w:val="both"/>
    </w:pPr>
    <w:rPr>
      <w:rFonts w:ascii="Cambria" w:eastAsia="Calibri" w:hAnsi="Cambria" w:cs="Times New Roman"/>
      <w:b/>
      <w:bCs/>
      <w:color w:val="4F81BD"/>
      <w:sz w:val="26"/>
      <w:szCs w:val="26"/>
    </w:rPr>
  </w:style>
  <w:style w:type="paragraph" w:customStyle="1" w:styleId="NumTextSUTpoHeading1">
    <w:name w:val="NumText (SUT) po Heading1"/>
    <w:basedOn w:val="prastasis"/>
    <w:next w:val="prastasis"/>
    <w:uiPriority w:val="99"/>
    <w:qFormat/>
    <w:rsid w:val="00B35C3A"/>
    <w:pPr>
      <w:numPr>
        <w:ilvl w:val="3"/>
        <w:numId w:val="22"/>
      </w:numPr>
      <w:spacing w:after="0"/>
      <w:jc w:val="both"/>
    </w:pPr>
    <w:rPr>
      <w:rFonts w:ascii="Calibri" w:eastAsia="Times New Roman" w:hAnsi="Calibri" w:cs="Times New Roman"/>
      <w:sz w:val="22"/>
      <w:szCs w:val="22"/>
      <w:lang w:eastAsia="en-US"/>
    </w:rPr>
  </w:style>
  <w:style w:type="paragraph" w:customStyle="1" w:styleId="NumTextSUTpoHeading2">
    <w:name w:val="NumText (SUT) po Heading2"/>
    <w:basedOn w:val="prastasis"/>
    <w:next w:val="prastasis"/>
    <w:uiPriority w:val="99"/>
    <w:qFormat/>
    <w:rsid w:val="00B35C3A"/>
    <w:pPr>
      <w:numPr>
        <w:ilvl w:val="4"/>
        <w:numId w:val="22"/>
      </w:numPr>
      <w:spacing w:after="0"/>
      <w:jc w:val="both"/>
    </w:pPr>
    <w:rPr>
      <w:rFonts w:ascii="Calibri" w:eastAsia="Times New Roman" w:hAnsi="Calibri" w:cs="Times New Roman"/>
      <w:sz w:val="22"/>
      <w:szCs w:val="22"/>
      <w:lang w:val="en-US" w:eastAsia="en-US"/>
    </w:rPr>
  </w:style>
  <w:style w:type="paragraph" w:customStyle="1" w:styleId="NumTextSUTpoNumText1">
    <w:name w:val="NumText(SUT)poNumText1"/>
    <w:basedOn w:val="NumTextSUTpoHeading1"/>
    <w:uiPriority w:val="99"/>
    <w:qFormat/>
    <w:rsid w:val="00B35C3A"/>
    <w:pPr>
      <w:numPr>
        <w:ilvl w:val="5"/>
      </w:numPr>
      <w:tabs>
        <w:tab w:val="num" w:pos="4320"/>
      </w:tabs>
    </w:pPr>
  </w:style>
  <w:style w:type="character" w:customStyle="1" w:styleId="Heading1Char2">
    <w:name w:val="Heading 1 Char2"/>
    <w:aliases w:val="Appendix Char2,Headeris_mano1 Char2,Heading Char"/>
    <w:basedOn w:val="Numatytasispastraiposriftas"/>
    <w:uiPriority w:val="99"/>
    <w:locked/>
    <w:rsid w:val="00B35C3A"/>
    <w:rPr>
      <w:rFonts w:ascii="Times New Roman" w:hAnsi="Times New Roman" w:cs="Times New Roman"/>
      <w:sz w:val="20"/>
      <w:szCs w:val="20"/>
    </w:rPr>
  </w:style>
  <w:style w:type="character" w:customStyle="1" w:styleId="Point1Char1">
    <w:name w:val="Point 1 Char1"/>
    <w:link w:val="Point1"/>
    <w:locked/>
    <w:rsid w:val="00B35C3A"/>
    <w:rPr>
      <w:rFonts w:ascii="Times New Roman" w:eastAsia="Calibri" w:hAnsi="Times New Roman" w:cs="Times New Roman"/>
      <w:sz w:val="24"/>
      <w:szCs w:val="24"/>
      <w:lang w:val="en-GB"/>
    </w:rPr>
  </w:style>
  <w:style w:type="paragraph" w:customStyle="1" w:styleId="Skaiiai2lygis">
    <w:name w:val="Skaičiai_2 lygis"/>
    <w:basedOn w:val="prastasis"/>
    <w:link w:val="Skaiiai2lygisChar"/>
    <w:qFormat/>
    <w:rsid w:val="00B35C3A"/>
    <w:pPr>
      <w:numPr>
        <w:ilvl w:val="1"/>
        <w:numId w:val="21"/>
      </w:numPr>
      <w:spacing w:after="0" w:line="240" w:lineRule="auto"/>
      <w:jc w:val="both"/>
    </w:pPr>
    <w:rPr>
      <w:rFonts w:ascii="Times New Roman" w:eastAsia="Times New Roman" w:hAnsi="Times New Roman" w:cs="Times New Roman"/>
      <w:color w:val="000000"/>
      <w:sz w:val="22"/>
      <w:szCs w:val="22"/>
      <w:lang w:val="en-US" w:eastAsia="en-US"/>
    </w:rPr>
  </w:style>
  <w:style w:type="character" w:customStyle="1" w:styleId="Skaiiai2lygisChar">
    <w:name w:val="Skaičiai_2 lygis Char"/>
    <w:basedOn w:val="Numatytasispastraiposriftas"/>
    <w:link w:val="Skaiiai2lygis"/>
    <w:locked/>
    <w:rsid w:val="00B35C3A"/>
    <w:rPr>
      <w:rFonts w:ascii="Times New Roman" w:eastAsia="Times New Roman" w:hAnsi="Times New Roman" w:cs="Times New Roman"/>
      <w:color w:val="000000"/>
      <w:sz w:val="22"/>
      <w:szCs w:val="22"/>
      <w:lang w:val="en-US" w:eastAsia="en-US"/>
    </w:rPr>
  </w:style>
  <w:style w:type="character" w:styleId="HTMLspausdinimomainl">
    <w:name w:val="HTML Typewriter"/>
    <w:basedOn w:val="Numatytasispastraiposriftas"/>
    <w:rsid w:val="00B35C3A"/>
    <w:rPr>
      <w:rFonts w:ascii="Courier New" w:eastAsia="Times New Roman" w:hAnsi="Courier New" w:cs="Courier New"/>
      <w:sz w:val="20"/>
      <w:szCs w:val="20"/>
    </w:rPr>
  </w:style>
  <w:style w:type="character" w:customStyle="1" w:styleId="Laukeliai">
    <w:name w:val="Laukeliai"/>
    <w:basedOn w:val="Numatytasispastraiposriftas"/>
    <w:uiPriority w:val="1"/>
    <w:rsid w:val="00B35C3A"/>
    <w:rPr>
      <w:rFonts w:ascii="Arial" w:hAnsi="Arial" w:cs="Arial" w:hint="default"/>
      <w:sz w:val="20"/>
    </w:rPr>
  </w:style>
  <w:style w:type="table" w:customStyle="1" w:styleId="TableGrid1">
    <w:name w:val="Table Grid1"/>
    <w:basedOn w:val="prastojilentel"/>
    <w:next w:val="Lentelstinklelis"/>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prastojilente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prastojilente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normal-p">
    <w:name w:val="normal-p"/>
    <w:basedOn w:val="prastasis"/>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Sraonra"/>
    <w:uiPriority w:val="99"/>
    <w:semiHidden/>
    <w:unhideWhenUsed/>
    <w:rsid w:val="00B35C3A"/>
  </w:style>
  <w:style w:type="character" w:customStyle="1" w:styleId="BodyTextIndentChar1">
    <w:name w:val="Body Text Indent Char1"/>
    <w:basedOn w:val="Numatytasispastraiposriftas"/>
    <w:rsid w:val="00B35C3A"/>
  </w:style>
  <w:style w:type="character" w:customStyle="1" w:styleId="TitleChar1">
    <w:name w:val="Title Char1"/>
    <w:basedOn w:val="Numatytasispastraiposriftas"/>
    <w:uiPriority w:val="10"/>
    <w:rsid w:val="00B35C3A"/>
    <w:rPr>
      <w:rFonts w:ascii="Cambria" w:eastAsia="Times New Roman" w:hAnsi="Cambria" w:cs="Times New Roman"/>
      <w:spacing w:val="-10"/>
      <w:kern w:val="28"/>
      <w:sz w:val="56"/>
      <w:szCs w:val="56"/>
    </w:rPr>
  </w:style>
  <w:style w:type="character" w:customStyle="1" w:styleId="BalloonTextChar1">
    <w:name w:val="Balloon Text Char1"/>
    <w:basedOn w:val="Numatytasispastraiposriftas"/>
    <w:rsid w:val="00B35C3A"/>
    <w:rPr>
      <w:rFonts w:ascii="Segoe UI" w:hAnsi="Segoe UI" w:cs="Segoe UI"/>
      <w:sz w:val="18"/>
      <w:szCs w:val="18"/>
    </w:rPr>
  </w:style>
  <w:style w:type="character" w:customStyle="1" w:styleId="CommentSubjectChar2">
    <w:name w:val="Comment Subject Char2"/>
    <w:basedOn w:val="CommentTextChar1"/>
    <w:rsid w:val="00B35C3A"/>
    <w:rPr>
      <w:b/>
      <w:bCs/>
      <w:sz w:val="20"/>
      <w:szCs w:val="20"/>
      <w:lang w:eastAsia="lt-LT"/>
    </w:rPr>
  </w:style>
  <w:style w:type="character" w:customStyle="1" w:styleId="BodyTextChar3">
    <w:name w:val="Body Text Char3"/>
    <w:basedOn w:val="Numatytasispastraiposriftas"/>
    <w:rsid w:val="00B35C3A"/>
    <w:rPr>
      <w:rFonts w:ascii="Times New Roman" w:eastAsia="Calibri" w:hAnsi="Times New Roman" w:cs="Times New Roman"/>
      <w:sz w:val="24"/>
      <w:szCs w:val="24"/>
      <w:lang w:val="lt-LT" w:eastAsia="lt-LT"/>
    </w:rPr>
  </w:style>
  <w:style w:type="character" w:customStyle="1" w:styleId="UnresolvedMention10">
    <w:name w:val="Unresolved Mention10"/>
    <w:basedOn w:val="Numatytasispastraiposriftas"/>
    <w:uiPriority w:val="99"/>
    <w:unhideWhenUsed/>
    <w:rsid w:val="00B35C3A"/>
    <w:rPr>
      <w:color w:val="605E5C"/>
      <w:shd w:val="clear" w:color="auto" w:fill="E1DFDD"/>
    </w:rPr>
  </w:style>
  <w:style w:type="character" w:customStyle="1" w:styleId="Bodytext29pt">
    <w:name w:val="Body text (2) + 9 pt"/>
    <w:aliases w:val="Spacing 0 pt"/>
    <w:uiPriority w:val="99"/>
    <w:rsid w:val="00B35C3A"/>
    <w:rPr>
      <w:rFonts w:ascii="Times New Roman" w:hAnsi="Times New Roman"/>
      <w:color w:val="000000"/>
      <w:spacing w:val="10"/>
      <w:w w:val="100"/>
      <w:position w:val="0"/>
      <w:sz w:val="18"/>
      <w:u w:val="none"/>
      <w:shd w:val="clear" w:color="auto" w:fill="FFFFFF"/>
      <w:lang w:val="lt-LT" w:eastAsia="lt-LT"/>
    </w:rPr>
  </w:style>
  <w:style w:type="character" w:customStyle="1" w:styleId="Bodytext20">
    <w:name w:val="Body text (2)_"/>
    <w:link w:val="Bodytext22"/>
    <w:uiPriority w:val="99"/>
    <w:locked/>
    <w:rsid w:val="00B35C3A"/>
    <w:rPr>
      <w:sz w:val="19"/>
      <w:shd w:val="clear" w:color="auto" w:fill="FFFFFF"/>
    </w:rPr>
  </w:style>
  <w:style w:type="paragraph" w:customStyle="1" w:styleId="Bodytext22">
    <w:name w:val="Body text (2)"/>
    <w:basedOn w:val="prastasis"/>
    <w:link w:val="Bodytext20"/>
    <w:uiPriority w:val="99"/>
    <w:qFormat/>
    <w:rsid w:val="00B35C3A"/>
    <w:pPr>
      <w:widowControl w:val="0"/>
      <w:shd w:val="clear" w:color="auto" w:fill="FFFFFF"/>
      <w:spacing w:before="120" w:after="180" w:line="240" w:lineRule="atLeast"/>
      <w:jc w:val="both"/>
    </w:pPr>
    <w:rPr>
      <w:sz w:val="19"/>
    </w:rPr>
  </w:style>
  <w:style w:type="paragraph" w:customStyle="1" w:styleId="BodyText3">
    <w:name w:val="Body Text3"/>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msonormal0">
    <w:name w:val="msonormal"/>
    <w:basedOn w:val="prastasis"/>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6">
    <w:name w:val="font6"/>
    <w:basedOn w:val="prastasis"/>
    <w:qFormat/>
    <w:rsid w:val="00B35C3A"/>
    <w:pPr>
      <w:spacing w:before="100" w:beforeAutospacing="1" w:after="100" w:afterAutospacing="1" w:line="240" w:lineRule="auto"/>
    </w:pPr>
    <w:rPr>
      <w:rFonts w:ascii="Trebuchet MS" w:eastAsia="Times New Roman" w:hAnsi="Trebuchet MS" w:cs="Times New Roman"/>
      <w:b/>
      <w:bCs/>
      <w:color w:val="000000"/>
      <w:sz w:val="20"/>
      <w:szCs w:val="20"/>
    </w:rPr>
  </w:style>
  <w:style w:type="paragraph" w:customStyle="1" w:styleId="font7">
    <w:name w:val="font7"/>
    <w:basedOn w:val="prastasis"/>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8">
    <w:name w:val="font8"/>
    <w:basedOn w:val="prastasis"/>
    <w:qFormat/>
    <w:rsid w:val="00B35C3A"/>
    <w:pPr>
      <w:spacing w:before="100" w:beforeAutospacing="1" w:after="100" w:afterAutospacing="1" w:line="240" w:lineRule="auto"/>
    </w:pPr>
    <w:rPr>
      <w:rFonts w:ascii="Trebuchet MS" w:eastAsia="Times New Roman" w:hAnsi="Trebuchet MS" w:cs="Times New Roman"/>
      <w:color w:val="00CCFF"/>
      <w:sz w:val="20"/>
      <w:szCs w:val="20"/>
    </w:rPr>
  </w:style>
  <w:style w:type="paragraph" w:customStyle="1" w:styleId="font9">
    <w:name w:val="font9"/>
    <w:basedOn w:val="prastasis"/>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font10">
    <w:name w:val="font10"/>
    <w:basedOn w:val="prastasis"/>
    <w:qFormat/>
    <w:rsid w:val="00B35C3A"/>
    <w:pPr>
      <w:spacing w:before="100" w:beforeAutospacing="1" w:after="100" w:afterAutospacing="1" w:line="240" w:lineRule="auto"/>
    </w:pPr>
    <w:rPr>
      <w:rFonts w:ascii="Calibri" w:eastAsia="Times New Roman" w:hAnsi="Calibri" w:cs="Calibri"/>
      <w:b/>
      <w:bCs/>
      <w:color w:val="000000"/>
      <w:sz w:val="18"/>
      <w:szCs w:val="18"/>
    </w:rPr>
  </w:style>
  <w:style w:type="paragraph" w:customStyle="1" w:styleId="font11">
    <w:name w:val="font11"/>
    <w:basedOn w:val="prastasis"/>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2">
    <w:name w:val="font12"/>
    <w:basedOn w:val="prastasis"/>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3">
    <w:name w:val="font13"/>
    <w:basedOn w:val="prastasis"/>
    <w:qFormat/>
    <w:rsid w:val="00B35C3A"/>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font14">
    <w:name w:val="font14"/>
    <w:basedOn w:val="prastasis"/>
    <w:qFormat/>
    <w:rsid w:val="00B35C3A"/>
    <w:pP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font15">
    <w:name w:val="font15"/>
    <w:basedOn w:val="prastasis"/>
    <w:qFormat/>
    <w:rsid w:val="00B35C3A"/>
    <w:pPr>
      <w:spacing w:before="100" w:beforeAutospacing="1" w:after="100" w:afterAutospacing="1" w:line="240" w:lineRule="auto"/>
    </w:pPr>
    <w:rPr>
      <w:rFonts w:ascii="Times New Roman3" w:eastAsia="Times New Roman" w:hAnsi="Times New Roman3" w:cs="Times New Roman"/>
      <w:color w:val="000000"/>
      <w:sz w:val="24"/>
      <w:szCs w:val="24"/>
    </w:rPr>
  </w:style>
  <w:style w:type="paragraph" w:customStyle="1" w:styleId="font16">
    <w:name w:val="font16"/>
    <w:basedOn w:val="prastasis"/>
    <w:qFormat/>
    <w:rsid w:val="00B35C3A"/>
    <w:pPr>
      <w:spacing w:before="100" w:beforeAutospacing="1" w:after="100" w:afterAutospacing="1" w:line="240" w:lineRule="auto"/>
    </w:pPr>
    <w:rPr>
      <w:rFonts w:ascii="Times New Roman3" w:eastAsia="Times New Roman" w:hAnsi="Times New Roman3" w:cs="Times New Roman"/>
      <w:color w:val="FF0000"/>
      <w:sz w:val="24"/>
      <w:szCs w:val="24"/>
    </w:rPr>
  </w:style>
  <w:style w:type="paragraph" w:customStyle="1" w:styleId="xl66">
    <w:name w:val="xl66"/>
    <w:basedOn w:val="prastasis"/>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xl67">
    <w:name w:val="xl67"/>
    <w:basedOn w:val="prastasis"/>
    <w:qFormat/>
    <w:rsid w:val="00B35C3A"/>
    <w:pP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68">
    <w:name w:val="xl68"/>
    <w:basedOn w:val="prastasis"/>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prastasis"/>
    <w:qFormat/>
    <w:rsid w:val="00B35C3A"/>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prastasis"/>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72">
    <w:name w:val="xl72"/>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73">
    <w:name w:val="xl73"/>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74">
    <w:name w:val="xl74"/>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5">
    <w:name w:val="xl75"/>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6">
    <w:name w:val="xl76"/>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7">
    <w:name w:val="xl77"/>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8">
    <w:name w:val="xl78"/>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9">
    <w:name w:val="xl79"/>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80">
    <w:name w:val="xl80"/>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1">
    <w:name w:val="xl81"/>
    <w:basedOn w:val="prastasis"/>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2">
    <w:name w:val="xl82"/>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both"/>
      <w:textAlignment w:val="center"/>
    </w:pPr>
    <w:rPr>
      <w:rFonts w:ascii="Trebuchet MS" w:eastAsia="Times New Roman" w:hAnsi="Trebuchet MS" w:cs="Times New Roman"/>
      <w:sz w:val="20"/>
      <w:szCs w:val="20"/>
    </w:rPr>
  </w:style>
  <w:style w:type="paragraph" w:customStyle="1" w:styleId="xl83">
    <w:name w:val="xl83"/>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4">
    <w:name w:val="xl84"/>
    <w:basedOn w:val="prastasis"/>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ebuchet MS" w:eastAsia="Times New Roman" w:hAnsi="Trebuchet MS" w:cs="Times New Roman"/>
      <w:sz w:val="20"/>
      <w:szCs w:val="20"/>
    </w:rPr>
  </w:style>
  <w:style w:type="paragraph" w:customStyle="1" w:styleId="xl85">
    <w:name w:val="xl85"/>
    <w:basedOn w:val="prastasis"/>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rebuchet MS" w:eastAsia="Times New Roman" w:hAnsi="Trebuchet MS" w:cs="Times New Roman"/>
      <w:sz w:val="20"/>
      <w:szCs w:val="20"/>
    </w:rPr>
  </w:style>
  <w:style w:type="paragraph" w:customStyle="1" w:styleId="xl86">
    <w:name w:val="xl86"/>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87">
    <w:name w:val="xl87"/>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8">
    <w:name w:val="xl88"/>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89">
    <w:name w:val="xl89"/>
    <w:basedOn w:val="prastasis"/>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0">
    <w:name w:val="xl90"/>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1">
    <w:name w:val="xl91"/>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92">
    <w:name w:val="xl92"/>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93">
    <w:name w:val="xl93"/>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4">
    <w:name w:val="xl94"/>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95">
    <w:name w:val="xl95"/>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b/>
      <w:bCs/>
      <w:sz w:val="20"/>
      <w:szCs w:val="20"/>
    </w:rPr>
  </w:style>
  <w:style w:type="paragraph" w:customStyle="1" w:styleId="xl96">
    <w:name w:val="xl96"/>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rebuchet MS" w:eastAsia="Times New Roman" w:hAnsi="Trebuchet MS" w:cs="Times New Roman"/>
      <w:sz w:val="20"/>
      <w:szCs w:val="20"/>
    </w:rPr>
  </w:style>
  <w:style w:type="paragraph" w:customStyle="1" w:styleId="xl97">
    <w:name w:val="xl97"/>
    <w:basedOn w:val="prastasis"/>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b/>
      <w:bCs/>
      <w:sz w:val="20"/>
      <w:szCs w:val="20"/>
    </w:rPr>
  </w:style>
  <w:style w:type="paragraph" w:customStyle="1" w:styleId="Pagrindinistekstas6">
    <w:name w:val="Pagrindinis tekstas6"/>
    <w:basedOn w:val="prastasis"/>
    <w:qFormat/>
    <w:rsid w:val="00B35C3A"/>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
    <w:name w:val="Heading #1_"/>
    <w:link w:val="Heading10"/>
    <w:locked/>
    <w:rsid w:val="00B35C3A"/>
    <w:rPr>
      <w:rFonts w:ascii="Arial" w:hAnsi="Arial" w:cs="Mangal"/>
      <w:b/>
      <w:bCs/>
      <w:spacing w:val="5"/>
      <w:sz w:val="16"/>
      <w:szCs w:val="16"/>
      <w:shd w:val="clear" w:color="auto" w:fill="FFFFFF"/>
      <w:lang w:bidi="hi-IN"/>
    </w:rPr>
  </w:style>
  <w:style w:type="paragraph" w:customStyle="1" w:styleId="Heading10">
    <w:name w:val="Heading #1"/>
    <w:basedOn w:val="prastasis"/>
    <w:link w:val="Heading1"/>
    <w:qFormat/>
    <w:rsid w:val="00B35C3A"/>
    <w:pPr>
      <w:widowControl w:val="0"/>
      <w:shd w:val="clear" w:color="auto" w:fill="FFFFFF"/>
      <w:spacing w:after="0"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prastasis"/>
    <w:qFormat/>
    <w:rsid w:val="00B35C3A"/>
    <w:pPr>
      <w:suppressAutoHyphens/>
      <w:spacing w:after="0" w:line="240" w:lineRule="auto"/>
      <w:ind w:firstLine="992"/>
      <w:jc w:val="both"/>
    </w:pPr>
    <w:rPr>
      <w:rFonts w:ascii="Times New Roman" w:eastAsia="Calibri" w:hAnsi="Times New Roman" w:cs="Times New Roman"/>
      <w:kern w:val="1"/>
      <w:sz w:val="24"/>
      <w:szCs w:val="24"/>
      <w:lang w:val="en-US" w:eastAsia="ar-SA"/>
    </w:rPr>
  </w:style>
  <w:style w:type="character" w:customStyle="1" w:styleId="contentline-90">
    <w:name w:val="contentline-90"/>
    <w:basedOn w:val="Numatytasispastraiposriftas"/>
    <w:rsid w:val="00B35C3A"/>
  </w:style>
  <w:style w:type="numbering" w:customStyle="1" w:styleId="LFO1">
    <w:name w:val="LFO1"/>
    <w:basedOn w:val="Sraonra"/>
    <w:rsid w:val="00B35C3A"/>
    <w:pPr>
      <w:numPr>
        <w:numId w:val="23"/>
      </w:numPr>
    </w:pPr>
  </w:style>
  <w:style w:type="numbering" w:customStyle="1" w:styleId="LFO2">
    <w:name w:val="LFO2"/>
    <w:basedOn w:val="Sraonra"/>
    <w:rsid w:val="00B35C3A"/>
    <w:pPr>
      <w:numPr>
        <w:numId w:val="24"/>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prastasis"/>
    <w:qFormat/>
    <w:rsid w:val="00B35C3A"/>
    <w:pPr>
      <w:spacing w:line="240" w:lineRule="exact"/>
    </w:pPr>
    <w:rPr>
      <w:rFonts w:ascii="Verdana" w:eastAsia="Times New Roman" w:hAnsi="Verdana" w:cs="Verdana"/>
      <w:sz w:val="20"/>
      <w:szCs w:val="20"/>
      <w:lang w:val="en-US" w:eastAsia="en-US"/>
    </w:rPr>
  </w:style>
  <w:style w:type="character" w:customStyle="1" w:styleId="st">
    <w:name w:val="st"/>
    <w:basedOn w:val="Numatytasispastraiposriftas"/>
    <w:qFormat/>
    <w:rsid w:val="00B35C3A"/>
  </w:style>
  <w:style w:type="numbering" w:customStyle="1" w:styleId="Sraonra1">
    <w:name w:val="Sąrašo nėra1"/>
    <w:next w:val="Sraonra"/>
    <w:uiPriority w:val="99"/>
    <w:semiHidden/>
    <w:unhideWhenUsed/>
    <w:rsid w:val="00B35C3A"/>
  </w:style>
  <w:style w:type="numbering" w:customStyle="1" w:styleId="Sraonra2">
    <w:name w:val="Sąrašo nėra2"/>
    <w:next w:val="Sraonra"/>
    <w:uiPriority w:val="99"/>
    <w:semiHidden/>
    <w:unhideWhenUsed/>
    <w:rsid w:val="00B35C3A"/>
  </w:style>
  <w:style w:type="character" w:customStyle="1" w:styleId="UnresolvedMention2">
    <w:name w:val="Unresolved Mention2"/>
    <w:basedOn w:val="Numatytasispastraiposriftas"/>
    <w:uiPriority w:val="99"/>
    <w:semiHidden/>
    <w:unhideWhenUsed/>
    <w:rsid w:val="00B35C3A"/>
    <w:rPr>
      <w:color w:val="605E5C"/>
      <w:shd w:val="clear" w:color="auto" w:fill="E1DFDD"/>
    </w:rPr>
  </w:style>
  <w:style w:type="numbering" w:customStyle="1" w:styleId="Sraonra3">
    <w:name w:val="Sąrašo nėra3"/>
    <w:next w:val="Sraonra"/>
    <w:uiPriority w:val="99"/>
    <w:semiHidden/>
    <w:unhideWhenUsed/>
    <w:rsid w:val="00B35C3A"/>
  </w:style>
  <w:style w:type="table" w:customStyle="1" w:styleId="Lentelstinklelis1">
    <w:name w:val="Lentelės tinklelis1"/>
    <w:basedOn w:val="prastojilentel"/>
    <w:next w:val="Lentelstinklelis"/>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prastojilente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prastojilente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NoList11">
    <w:name w:val="No List11"/>
    <w:next w:val="Sraonra"/>
    <w:uiPriority w:val="99"/>
    <w:semiHidden/>
    <w:unhideWhenUsed/>
    <w:rsid w:val="00B35C3A"/>
  </w:style>
  <w:style w:type="table" w:customStyle="1" w:styleId="TableGrid21">
    <w:name w:val="Table Grid21"/>
    <w:basedOn w:val="prastojilentel"/>
    <w:next w:val="Lentelstinklelis"/>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Sraonra"/>
    <w:rsid w:val="00B35C3A"/>
    <w:pPr>
      <w:numPr>
        <w:numId w:val="25"/>
      </w:numPr>
    </w:pPr>
  </w:style>
  <w:style w:type="numbering" w:customStyle="1" w:styleId="WW8Num2">
    <w:name w:val="WW8Num2"/>
    <w:basedOn w:val="Sraonra"/>
    <w:rsid w:val="00B35C3A"/>
    <w:pPr>
      <w:numPr>
        <w:numId w:val="26"/>
      </w:numPr>
    </w:pPr>
  </w:style>
  <w:style w:type="numbering" w:customStyle="1" w:styleId="WW8Num5">
    <w:name w:val="WW8Num5"/>
    <w:basedOn w:val="Sraonra"/>
    <w:rsid w:val="00B35C3A"/>
    <w:pPr>
      <w:numPr>
        <w:numId w:val="27"/>
      </w:numPr>
    </w:pPr>
  </w:style>
  <w:style w:type="numbering" w:customStyle="1" w:styleId="WW8Num8">
    <w:name w:val="WW8Num8"/>
    <w:basedOn w:val="Sraonra"/>
    <w:rsid w:val="00B35C3A"/>
    <w:pPr>
      <w:numPr>
        <w:numId w:val="28"/>
      </w:numPr>
    </w:pPr>
  </w:style>
  <w:style w:type="numbering" w:customStyle="1" w:styleId="WW8Num7">
    <w:name w:val="WW8Num7"/>
    <w:basedOn w:val="Sraonra"/>
    <w:rsid w:val="00B35C3A"/>
    <w:pPr>
      <w:numPr>
        <w:numId w:val="29"/>
      </w:numPr>
    </w:pPr>
  </w:style>
  <w:style w:type="numbering" w:customStyle="1" w:styleId="WW8Num10">
    <w:name w:val="WW8Num10"/>
    <w:basedOn w:val="Sraonra"/>
    <w:rsid w:val="00B35C3A"/>
    <w:pPr>
      <w:numPr>
        <w:numId w:val="30"/>
      </w:numPr>
    </w:pPr>
  </w:style>
  <w:style w:type="numbering" w:customStyle="1" w:styleId="WW8Num3">
    <w:name w:val="WW8Num3"/>
    <w:basedOn w:val="Sraonra"/>
    <w:rsid w:val="00B35C3A"/>
    <w:pPr>
      <w:numPr>
        <w:numId w:val="31"/>
      </w:numPr>
    </w:pPr>
  </w:style>
  <w:style w:type="numbering" w:customStyle="1" w:styleId="LFO11">
    <w:name w:val="LFO11"/>
    <w:basedOn w:val="Sraonra"/>
    <w:rsid w:val="00B35C3A"/>
  </w:style>
  <w:style w:type="numbering" w:customStyle="1" w:styleId="LFO21">
    <w:name w:val="LFO21"/>
    <w:basedOn w:val="Sraonra"/>
    <w:rsid w:val="00B35C3A"/>
  </w:style>
  <w:style w:type="numbering" w:customStyle="1" w:styleId="Sraonra11">
    <w:name w:val="Sąrašo nėra11"/>
    <w:next w:val="Sraonra"/>
    <w:uiPriority w:val="99"/>
    <w:semiHidden/>
    <w:unhideWhenUsed/>
    <w:rsid w:val="00B35C3A"/>
  </w:style>
  <w:style w:type="numbering" w:customStyle="1" w:styleId="Sraonra21">
    <w:name w:val="Sąrašo nėra21"/>
    <w:next w:val="Sraonra"/>
    <w:uiPriority w:val="99"/>
    <w:semiHidden/>
    <w:unhideWhenUsed/>
    <w:rsid w:val="00B35C3A"/>
  </w:style>
  <w:style w:type="paragraph" w:customStyle="1" w:styleId="Normal1">
    <w:name w:val="Normal1"/>
    <w:qFormat/>
    <w:rsid w:val="00B35C3A"/>
    <w:pPr>
      <w:spacing w:after="0"/>
    </w:pPr>
    <w:rPr>
      <w:rFonts w:ascii="Arial" w:eastAsia="Arial" w:hAnsi="Arial" w:cs="Arial"/>
      <w:color w:val="000000"/>
      <w:sz w:val="22"/>
      <w:szCs w:val="22"/>
    </w:rPr>
  </w:style>
  <w:style w:type="table" w:customStyle="1" w:styleId="TableNormal1">
    <w:name w:val="Table Normal1"/>
    <w:uiPriority w:val="99"/>
    <w:semiHidden/>
    <w:rsid w:val="00B35C3A"/>
    <w:pPr>
      <w:spacing w:after="0" w:line="240" w:lineRule="auto"/>
    </w:pPr>
    <w:rPr>
      <w:rFonts w:ascii="Calibri" w:eastAsia="Times New Roman" w:hAnsi="Calibri" w:cs="Calibri"/>
      <w:sz w:val="20"/>
      <w:szCs w:val="20"/>
      <w:lang w:eastAsia="en-US"/>
    </w:rPr>
    <w:tblPr>
      <w:tblCellMar>
        <w:top w:w="0" w:type="dxa"/>
        <w:left w:w="108" w:type="dxa"/>
        <w:bottom w:w="0" w:type="dxa"/>
        <w:right w:w="108" w:type="dxa"/>
      </w:tblCellMar>
    </w:tblPr>
  </w:style>
  <w:style w:type="numbering" w:customStyle="1" w:styleId="NoList2">
    <w:name w:val="No List2"/>
    <w:next w:val="Sraonra"/>
    <w:uiPriority w:val="99"/>
    <w:semiHidden/>
    <w:unhideWhenUsed/>
    <w:rsid w:val="00B35C3A"/>
  </w:style>
  <w:style w:type="character" w:customStyle="1" w:styleId="Heading2Char1">
    <w:name w:val="Heading 2 Char1"/>
    <w:aliases w:val="Title Header2 Char1,H2 Char1"/>
    <w:basedOn w:val="Numatytasispastraiposriftas"/>
    <w:semiHidden/>
    <w:rsid w:val="00B35C3A"/>
    <w:rPr>
      <w:rFonts w:ascii="Calibri Light" w:eastAsia="Times New Roman" w:hAnsi="Calibri Light" w:cs="Times New Roman"/>
      <w:color w:val="2E74B5"/>
      <w:sz w:val="26"/>
      <w:szCs w:val="26"/>
    </w:rPr>
  </w:style>
  <w:style w:type="character" w:customStyle="1" w:styleId="Heading4Char1">
    <w:name w:val="Heading 4 Char1"/>
    <w:aliases w:val="Heading 4 Char Char Char Char Char2,Heading 4 Char Char Char Char Char Char1,Sub-Clause Sub-paragraph Char1"/>
    <w:basedOn w:val="Numatytasispastraiposriftas"/>
    <w:semiHidden/>
    <w:rsid w:val="00B35C3A"/>
    <w:rPr>
      <w:rFonts w:ascii="Calibri Light" w:eastAsia="Times New Roman" w:hAnsi="Calibri Light" w:cs="Times New Roman"/>
      <w:i/>
      <w:iCs/>
      <w:color w:val="2E74B5"/>
      <w:sz w:val="24"/>
      <w:szCs w:val="24"/>
    </w:rPr>
  </w:style>
  <w:style w:type="paragraph" w:customStyle="1" w:styleId="Pagrindinistekstas5">
    <w:name w:val="Pagrindinis tekstas5"/>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prastasis1">
    <w:name w:val="Įprastasis1"/>
    <w:qFormat/>
    <w:rsid w:val="00B35C3A"/>
    <w:pPr>
      <w:suppressAutoHyphens/>
      <w:autoSpaceDN w:val="0"/>
      <w:spacing w:line="240" w:lineRule="auto"/>
    </w:pPr>
    <w:rPr>
      <w:rFonts w:ascii="Calibri" w:eastAsia="Calibri" w:hAnsi="Calibri" w:cs="Times New Roman"/>
      <w:sz w:val="22"/>
      <w:szCs w:val="22"/>
      <w:lang w:eastAsia="en-US"/>
    </w:rPr>
  </w:style>
  <w:style w:type="paragraph" w:customStyle="1" w:styleId="Sraopastraipa2">
    <w:name w:val="Sąrašo pastraipa2"/>
    <w:basedOn w:val="prastasis1"/>
    <w:qFormat/>
    <w:rsid w:val="00B35C3A"/>
    <w:pPr>
      <w:ind w:left="720"/>
    </w:pPr>
  </w:style>
  <w:style w:type="paragraph" w:customStyle="1" w:styleId="WW-Heading">
    <w:name w:val="WW-Heading"/>
    <w:basedOn w:val="prastasis"/>
    <w:next w:val="Pagrindinistekstas"/>
    <w:qFormat/>
    <w:rsid w:val="00B35C3A"/>
    <w:pPr>
      <w:keepNext/>
      <w:suppressAutoHyphens/>
      <w:spacing w:before="240" w:after="120" w:line="240" w:lineRule="auto"/>
    </w:pPr>
    <w:rPr>
      <w:rFonts w:ascii="Arial" w:eastAsia="Times New Roman" w:hAnsi="Arial" w:cs="Mangal"/>
      <w:sz w:val="28"/>
      <w:szCs w:val="28"/>
      <w:lang w:eastAsia="zh-CN"/>
    </w:rPr>
  </w:style>
  <w:style w:type="paragraph" w:customStyle="1" w:styleId="TableParagraph">
    <w:name w:val="Table Paragraph"/>
    <w:basedOn w:val="prastasis"/>
    <w:uiPriority w:val="1"/>
    <w:qFormat/>
    <w:rsid w:val="00B35C3A"/>
    <w:pPr>
      <w:spacing w:after="0" w:line="240" w:lineRule="auto"/>
      <w:ind w:left="102"/>
    </w:pPr>
    <w:rPr>
      <w:rFonts w:ascii="Times New Roman" w:eastAsia="Times New Roman" w:hAnsi="Times New Roman" w:cs="Times New Roman"/>
      <w:color w:val="00000A"/>
      <w:sz w:val="22"/>
      <w:szCs w:val="22"/>
      <w:lang w:val="en-US" w:eastAsia="en-US"/>
    </w:rPr>
  </w:style>
  <w:style w:type="character" w:customStyle="1" w:styleId="UnresolvedMention3">
    <w:name w:val="Unresolved Mention3"/>
    <w:basedOn w:val="Numatytasispastraiposriftas"/>
    <w:uiPriority w:val="99"/>
    <w:semiHidden/>
    <w:rsid w:val="00B35C3A"/>
    <w:rPr>
      <w:color w:val="605E5C"/>
      <w:shd w:val="clear" w:color="auto" w:fill="E1DFDD"/>
    </w:rPr>
  </w:style>
  <w:style w:type="character" w:customStyle="1" w:styleId="UnresolvedMention4">
    <w:name w:val="Unresolved Mention4"/>
    <w:basedOn w:val="Numatytasispastraiposriftas"/>
    <w:uiPriority w:val="99"/>
    <w:semiHidden/>
    <w:rsid w:val="00B35C3A"/>
    <w:rPr>
      <w:color w:val="605E5C"/>
      <w:shd w:val="clear" w:color="auto" w:fill="E1DFDD"/>
    </w:rPr>
  </w:style>
  <w:style w:type="character" w:customStyle="1" w:styleId="WW8Num3z0">
    <w:name w:val="WW8Num3z0"/>
    <w:rsid w:val="00B35C3A"/>
    <w:rPr>
      <w:rFonts w:ascii="Times New Roman" w:eastAsia="Times New Roman" w:hAnsi="Times New Roman" w:cs="Times New Roman" w:hint="default"/>
      <w:i/>
      <w:iCs/>
      <w:kern w:val="2"/>
    </w:rPr>
  </w:style>
  <w:style w:type="character" w:customStyle="1" w:styleId="WW8Num4z0">
    <w:name w:val="WW8Num4z0"/>
    <w:rsid w:val="00B35C3A"/>
    <w:rPr>
      <w:rFonts w:ascii="Trebuchet MS" w:eastAsia="Times New Roman" w:hAnsi="Trebuchet MS" w:cs="Trebuchet MS" w:hint="default"/>
      <w:sz w:val="22"/>
      <w:szCs w:val="22"/>
    </w:rPr>
  </w:style>
  <w:style w:type="character" w:customStyle="1" w:styleId="WW8Num4z1">
    <w:name w:val="WW8Num4z1"/>
    <w:rsid w:val="00B35C3A"/>
    <w:rPr>
      <w:rFonts w:ascii="Trebuchet MS" w:hAnsi="Trebuchet MS" w:cs="Trebuchet MS" w:hint="default"/>
      <w:sz w:val="22"/>
      <w:szCs w:val="22"/>
      <w:lang w:eastAsia="zh-CN"/>
    </w:rPr>
  </w:style>
  <w:style w:type="character" w:customStyle="1" w:styleId="WW8Num4z2">
    <w:name w:val="WW8Num4z2"/>
    <w:rsid w:val="00B35C3A"/>
  </w:style>
  <w:style w:type="character" w:customStyle="1" w:styleId="WW8Num4z3">
    <w:name w:val="WW8Num4z3"/>
    <w:rsid w:val="00B35C3A"/>
  </w:style>
  <w:style w:type="character" w:customStyle="1" w:styleId="WW8Num4z4">
    <w:name w:val="WW8Num4z4"/>
    <w:rsid w:val="00B35C3A"/>
  </w:style>
  <w:style w:type="character" w:customStyle="1" w:styleId="WW8Num4z5">
    <w:name w:val="WW8Num4z5"/>
    <w:rsid w:val="00B35C3A"/>
  </w:style>
  <w:style w:type="character" w:customStyle="1" w:styleId="WW8Num4z6">
    <w:name w:val="WW8Num4z6"/>
    <w:rsid w:val="00B35C3A"/>
  </w:style>
  <w:style w:type="character" w:customStyle="1" w:styleId="WW8Num4z7">
    <w:name w:val="WW8Num4z7"/>
    <w:rsid w:val="00B35C3A"/>
  </w:style>
  <w:style w:type="character" w:customStyle="1" w:styleId="WW8Num4z8">
    <w:name w:val="WW8Num4z8"/>
    <w:rsid w:val="00B35C3A"/>
  </w:style>
  <w:style w:type="character" w:customStyle="1" w:styleId="WW8Num5z0">
    <w:name w:val="WW8Num5z0"/>
    <w:rsid w:val="00B35C3A"/>
    <w:rPr>
      <w:rFonts w:ascii="Trebuchet MS" w:eastAsia="Arial Unicode MS" w:hAnsi="Trebuchet MS" w:cs="Trebuchet MS" w:hint="default"/>
      <w:b/>
      <w:bCs w:val="0"/>
      <w:sz w:val="22"/>
      <w:szCs w:val="22"/>
    </w:rPr>
  </w:style>
  <w:style w:type="character" w:customStyle="1" w:styleId="WW8Num5z1">
    <w:name w:val="WW8Num5z1"/>
    <w:rsid w:val="00B35C3A"/>
    <w:rPr>
      <w:rFonts w:ascii="Trebuchet MS" w:hAnsi="Trebuchet MS" w:cs="Trebuchet MS" w:hint="default"/>
      <w:sz w:val="22"/>
      <w:szCs w:val="22"/>
    </w:rPr>
  </w:style>
  <w:style w:type="character" w:customStyle="1" w:styleId="WW8Num6z0">
    <w:name w:val="WW8Num6z0"/>
    <w:rsid w:val="00B35C3A"/>
    <w:rPr>
      <w:rFonts w:ascii="Trebuchet MS" w:hAnsi="Trebuchet MS" w:cs="Trebuchet MS" w:hint="default"/>
      <w:color w:val="000000"/>
      <w:sz w:val="22"/>
      <w:szCs w:val="22"/>
      <w:lang w:val="lt-LT"/>
    </w:rPr>
  </w:style>
  <w:style w:type="character" w:customStyle="1" w:styleId="WW8Num7z0">
    <w:name w:val="WW8Num7z0"/>
    <w:rsid w:val="00B35C3A"/>
    <w:rPr>
      <w:rFonts w:ascii="Trebuchet MS" w:eastAsia="Times New Roman" w:hAnsi="Trebuchet MS" w:cs="Trebuchet MS" w:hint="default"/>
      <w:sz w:val="22"/>
      <w:szCs w:val="22"/>
      <w:lang w:eastAsia="zh-CN"/>
    </w:rPr>
  </w:style>
  <w:style w:type="character" w:customStyle="1" w:styleId="WW8Num8z0">
    <w:name w:val="WW8Num8z0"/>
    <w:rsid w:val="00B35C3A"/>
    <w:rPr>
      <w:rFonts w:ascii="Trebuchet MS" w:hAnsi="Trebuchet MS" w:cs="Trebuchet MS" w:hint="default"/>
      <w:sz w:val="22"/>
      <w:szCs w:val="22"/>
    </w:rPr>
  </w:style>
  <w:style w:type="character" w:customStyle="1" w:styleId="WW8Num9z0">
    <w:name w:val="WW8Num9z0"/>
    <w:rsid w:val="00B35C3A"/>
    <w:rPr>
      <w:rFonts w:ascii="Trebuchet MS" w:hAnsi="Trebuchet MS" w:cs="Trebuchet MS" w:hint="default"/>
      <w:sz w:val="22"/>
      <w:szCs w:val="22"/>
    </w:rPr>
  </w:style>
  <w:style w:type="character" w:customStyle="1" w:styleId="WW8Num10z0">
    <w:name w:val="WW8Num10z0"/>
    <w:rsid w:val="00B35C3A"/>
  </w:style>
  <w:style w:type="character" w:customStyle="1" w:styleId="WW8Num11z0">
    <w:name w:val="WW8Num11z0"/>
    <w:rsid w:val="00B35C3A"/>
  </w:style>
  <w:style w:type="character" w:customStyle="1" w:styleId="WW8Num12z0">
    <w:name w:val="WW8Num12z0"/>
    <w:rsid w:val="00B35C3A"/>
  </w:style>
  <w:style w:type="character" w:customStyle="1" w:styleId="WW8Num12z1">
    <w:name w:val="WW8Num12z1"/>
    <w:rsid w:val="00B35C3A"/>
    <w:rPr>
      <w:b/>
      <w:bCs/>
    </w:rPr>
  </w:style>
  <w:style w:type="character" w:customStyle="1" w:styleId="WW8Num13z0">
    <w:name w:val="WW8Num13z0"/>
    <w:rsid w:val="00B35C3A"/>
    <w:rPr>
      <w:rFonts w:ascii="Trebuchet MS" w:hAnsi="Trebuchet MS" w:cs="Trebuchet MS" w:hint="default"/>
      <w:sz w:val="22"/>
      <w:szCs w:val="22"/>
    </w:rPr>
  </w:style>
  <w:style w:type="character" w:customStyle="1" w:styleId="WW8Num14z0">
    <w:name w:val="WW8Num14z0"/>
    <w:rsid w:val="00B35C3A"/>
    <w:rPr>
      <w:rFonts w:ascii="Trebuchet MS" w:eastAsia="Times New Roman" w:hAnsi="Trebuchet MS" w:cs="Times New Roman" w:hint="default"/>
      <w:color w:val="auto"/>
      <w:sz w:val="22"/>
      <w:szCs w:val="22"/>
    </w:rPr>
  </w:style>
  <w:style w:type="character" w:customStyle="1" w:styleId="WW8Num14z1">
    <w:name w:val="WW8Num14z1"/>
    <w:rsid w:val="00B35C3A"/>
    <w:rPr>
      <w:rFonts w:ascii="Times New Roman" w:hAnsi="Times New Roman" w:cs="Times New Roman" w:hint="default"/>
      <w:b w:val="0"/>
      <w:bCs w:val="0"/>
      <w:strike w:val="0"/>
      <w:dstrike w:val="0"/>
      <w:color w:val="auto"/>
      <w:u w:val="none"/>
      <w:effect w:val="none"/>
    </w:rPr>
  </w:style>
  <w:style w:type="character" w:customStyle="1" w:styleId="WW8Num14z2">
    <w:name w:val="WW8Num14z2"/>
    <w:rsid w:val="00B35C3A"/>
    <w:rPr>
      <w:rFonts w:ascii="Trebuchet MS" w:hAnsi="Trebuchet MS" w:cs="Times New Roman" w:hint="default"/>
      <w:sz w:val="22"/>
      <w:szCs w:val="22"/>
    </w:rPr>
  </w:style>
  <w:style w:type="character" w:customStyle="1" w:styleId="WW8Num14z3">
    <w:name w:val="WW8Num14z3"/>
    <w:rsid w:val="00B35C3A"/>
    <w:rPr>
      <w:rFonts w:ascii="Times New Roman" w:hAnsi="Times New Roman" w:cs="Times New Roman" w:hint="default"/>
    </w:rPr>
  </w:style>
  <w:style w:type="character" w:customStyle="1" w:styleId="WW8Num15z0">
    <w:name w:val="WW8Num15z0"/>
    <w:rsid w:val="00B35C3A"/>
    <w:rPr>
      <w:rFonts w:ascii="Trebuchet MS" w:hAnsi="Trebuchet MS" w:cs="Times New Roman" w:hint="default"/>
      <w:sz w:val="22"/>
      <w:szCs w:val="22"/>
    </w:rPr>
  </w:style>
  <w:style w:type="character" w:customStyle="1" w:styleId="WW8Num15z1">
    <w:name w:val="WW8Num15z1"/>
    <w:rsid w:val="00B35C3A"/>
    <w:rPr>
      <w:rFonts w:ascii="Times New Roman" w:hAnsi="Times New Roman" w:cs="Times New Roman" w:hint="default"/>
    </w:rPr>
  </w:style>
  <w:style w:type="character" w:customStyle="1" w:styleId="WW8Num15z3">
    <w:name w:val="WW8Num15z3"/>
    <w:rsid w:val="00B35C3A"/>
    <w:rPr>
      <w:rFonts w:ascii="Trebuchet MS" w:eastAsia="Times New Roman" w:hAnsi="Trebuchet MS" w:cs="Trebuchet MS" w:hint="default"/>
      <w:sz w:val="22"/>
      <w:szCs w:val="22"/>
    </w:rPr>
  </w:style>
  <w:style w:type="character" w:customStyle="1" w:styleId="WW8Num16z0">
    <w:name w:val="WW8Num16z0"/>
    <w:rsid w:val="00B35C3A"/>
    <w:rPr>
      <w:rFonts w:ascii="CorpoA" w:hAnsi="CorpoA" w:cs="CorpoA" w:hint="default"/>
      <w:sz w:val="24"/>
    </w:rPr>
  </w:style>
  <w:style w:type="character" w:customStyle="1" w:styleId="WW8Num16z1">
    <w:name w:val="WW8Num16z1"/>
    <w:rsid w:val="00B35C3A"/>
    <w:rPr>
      <w:rFonts w:ascii="Trebuchet MS" w:hAnsi="Trebuchet MS" w:cs="CorpoA" w:hint="default"/>
      <w:sz w:val="22"/>
      <w:szCs w:val="22"/>
    </w:rPr>
  </w:style>
  <w:style w:type="character" w:customStyle="1" w:styleId="WW8Num17z0">
    <w:name w:val="WW8Num17z0"/>
    <w:rsid w:val="00B35C3A"/>
    <w:rPr>
      <w:rFonts w:ascii="Trebuchet MS" w:hAnsi="Trebuchet MS" w:cs="Times New Roman" w:hint="default"/>
      <w:b/>
      <w:bCs/>
      <w:iCs/>
      <w:sz w:val="22"/>
      <w:szCs w:val="22"/>
    </w:rPr>
  </w:style>
  <w:style w:type="character" w:customStyle="1" w:styleId="WW8Num17z1">
    <w:name w:val="WW8Num17z1"/>
    <w:rsid w:val="00B35C3A"/>
    <w:rPr>
      <w:rFonts w:ascii="Trebuchet MS" w:hAnsi="Trebuchet MS" w:cs="Times New Roman" w:hint="default"/>
      <w:b w:val="0"/>
      <w:bCs w:val="0"/>
      <w:strike w:val="0"/>
      <w:dstrike w:val="0"/>
      <w:sz w:val="22"/>
      <w:szCs w:val="22"/>
      <w:u w:val="none"/>
      <w:effect w:val="none"/>
    </w:rPr>
  </w:style>
  <w:style w:type="character" w:customStyle="1" w:styleId="WW8Num18z0">
    <w:name w:val="WW8Num18z0"/>
    <w:rsid w:val="00B35C3A"/>
    <w:rPr>
      <w:rFonts w:ascii="Times New Roman" w:hAnsi="Times New Roman" w:cs="Times New Roman" w:hint="default"/>
    </w:rPr>
  </w:style>
  <w:style w:type="character" w:customStyle="1" w:styleId="WW8Num19z0">
    <w:name w:val="WW8Num19z0"/>
    <w:rsid w:val="00B35C3A"/>
  </w:style>
  <w:style w:type="character" w:customStyle="1" w:styleId="WW8Num19z1">
    <w:name w:val="WW8Num19z1"/>
    <w:rsid w:val="00B35C3A"/>
    <w:rPr>
      <w:b/>
      <w:bCs/>
    </w:rPr>
  </w:style>
  <w:style w:type="character" w:customStyle="1" w:styleId="WW8Num20z0">
    <w:name w:val="WW8Num20z0"/>
    <w:rsid w:val="00B35C3A"/>
    <w:rPr>
      <w:rFonts w:ascii="Times New Roman" w:hAnsi="Times New Roman" w:cs="Times New Roman" w:hint="default"/>
      <w:i w:val="0"/>
      <w:iCs w:val="0"/>
    </w:rPr>
  </w:style>
  <w:style w:type="character" w:customStyle="1" w:styleId="WW8Num20z1">
    <w:name w:val="WW8Num20z1"/>
    <w:rsid w:val="00B35C3A"/>
    <w:rPr>
      <w:rFonts w:ascii="Times New Roman" w:hAnsi="Times New Roman" w:cs="Times New Roman" w:hint="default"/>
    </w:rPr>
  </w:style>
  <w:style w:type="character" w:customStyle="1" w:styleId="WW8Num20z4">
    <w:name w:val="WW8Num20z4"/>
    <w:rsid w:val="00B35C3A"/>
  </w:style>
  <w:style w:type="character" w:customStyle="1" w:styleId="WW8Num20z5">
    <w:name w:val="WW8Num20z5"/>
    <w:rsid w:val="00B35C3A"/>
    <w:rPr>
      <w:b/>
      <w:bCs w:val="0"/>
      <w:i w:val="0"/>
      <w:iCs w:val="0"/>
    </w:rPr>
  </w:style>
  <w:style w:type="character" w:customStyle="1" w:styleId="WW8Num20z6">
    <w:name w:val="WW8Num20z6"/>
    <w:rsid w:val="00B35C3A"/>
    <w:rPr>
      <w:rFonts w:ascii="Gulim" w:eastAsia="Gulim" w:hAnsi="Gulim" w:cs="Gulim" w:hint="eastAsia"/>
      <w:i w:val="0"/>
      <w:iCs w:val="0"/>
    </w:rPr>
  </w:style>
  <w:style w:type="character" w:customStyle="1" w:styleId="WW8Num21z0">
    <w:name w:val="WW8Num21z0"/>
    <w:rsid w:val="00B35C3A"/>
    <w:rPr>
      <w:rFonts w:ascii="Trebuchet MS" w:hAnsi="Trebuchet MS" w:cs="Trebuchet MS" w:hint="default"/>
      <w:sz w:val="22"/>
      <w:szCs w:val="22"/>
      <w:lang w:bidi="hi-IN"/>
    </w:rPr>
  </w:style>
  <w:style w:type="character" w:customStyle="1" w:styleId="WW8Num22z0">
    <w:name w:val="WW8Num22z0"/>
    <w:rsid w:val="00B35C3A"/>
  </w:style>
  <w:style w:type="character" w:customStyle="1" w:styleId="WW8Num23z0">
    <w:name w:val="WW8Num23z0"/>
    <w:rsid w:val="00B35C3A"/>
    <w:rPr>
      <w:rFonts w:ascii="Times New Roman" w:hAnsi="Times New Roman" w:cs="Times New Roman" w:hint="default"/>
      <w:b/>
      <w:bCs/>
    </w:rPr>
  </w:style>
  <w:style w:type="character" w:customStyle="1" w:styleId="WW8Num23z1">
    <w:name w:val="WW8Num23z1"/>
    <w:rsid w:val="00B35C3A"/>
    <w:rPr>
      <w:rFonts w:ascii="Trebuchet MS" w:hAnsi="Trebuchet MS" w:cs="Times New Roman" w:hint="default"/>
      <w:i w:val="0"/>
      <w:iCs/>
      <w:color w:val="auto"/>
      <w:sz w:val="22"/>
      <w:szCs w:val="22"/>
      <w:lang w:bidi="hi-IN"/>
    </w:rPr>
  </w:style>
  <w:style w:type="character" w:customStyle="1" w:styleId="WW8Num23z2">
    <w:name w:val="WW8Num23z2"/>
    <w:rsid w:val="00B35C3A"/>
    <w:rPr>
      <w:rFonts w:ascii="Trebuchet MS" w:eastAsia="Times New Roman" w:hAnsi="Trebuchet MS" w:cs="Times New Roman" w:hint="default"/>
      <w:sz w:val="22"/>
      <w:szCs w:val="22"/>
      <w:lang w:bidi="hi-IN"/>
    </w:rPr>
  </w:style>
  <w:style w:type="character" w:customStyle="1" w:styleId="WW8Num24z0">
    <w:name w:val="WW8Num24z0"/>
    <w:rsid w:val="00B35C3A"/>
  </w:style>
  <w:style w:type="character" w:customStyle="1" w:styleId="WW8Num24z1">
    <w:name w:val="WW8Num24z1"/>
    <w:rsid w:val="00B35C3A"/>
    <w:rPr>
      <w:b/>
      <w:bCs/>
    </w:rPr>
  </w:style>
  <w:style w:type="character" w:customStyle="1" w:styleId="WW8Num25z0">
    <w:name w:val="WW8Num25z0"/>
    <w:rsid w:val="00B35C3A"/>
  </w:style>
  <w:style w:type="character" w:customStyle="1" w:styleId="WW8Num25z1">
    <w:name w:val="WW8Num25z1"/>
    <w:rsid w:val="00B35C3A"/>
    <w:rPr>
      <w:rFonts w:ascii="Trebuchet MS" w:eastAsia="Times New Roman" w:hAnsi="Trebuchet MS" w:cs="Times New Roman" w:hint="default"/>
    </w:rPr>
  </w:style>
  <w:style w:type="character" w:customStyle="1" w:styleId="WW8Num26z0">
    <w:name w:val="WW8Num26z0"/>
    <w:rsid w:val="00B35C3A"/>
  </w:style>
  <w:style w:type="character" w:customStyle="1" w:styleId="WW8Num27z0">
    <w:name w:val="WW8Num27z0"/>
    <w:rsid w:val="00B35C3A"/>
    <w:rPr>
      <w:rFonts w:ascii="Trebuchet MS" w:hAnsi="Trebuchet MS" w:cs="Times New Roman" w:hint="default"/>
      <w:sz w:val="22"/>
      <w:szCs w:val="22"/>
    </w:rPr>
  </w:style>
  <w:style w:type="character" w:customStyle="1" w:styleId="WW8Num27z1">
    <w:name w:val="WW8Num27z1"/>
    <w:rsid w:val="00B35C3A"/>
    <w:rPr>
      <w:rFonts w:ascii="Trebuchet MS" w:hAnsi="Trebuchet MS" w:cs="Times New Roman" w:hint="default"/>
      <w:b w:val="0"/>
      <w:bCs w:val="0"/>
      <w:color w:val="auto"/>
      <w:sz w:val="22"/>
      <w:szCs w:val="22"/>
    </w:rPr>
  </w:style>
  <w:style w:type="character" w:customStyle="1" w:styleId="WW8Num28z0">
    <w:name w:val="WW8Num28z0"/>
    <w:rsid w:val="00B35C3A"/>
    <w:rPr>
      <w:rFonts w:ascii="Trebuchet MS" w:hAnsi="Trebuchet MS" w:cs="Times New Roman" w:hint="default"/>
      <w:bCs/>
      <w:sz w:val="22"/>
      <w:szCs w:val="22"/>
    </w:rPr>
  </w:style>
  <w:style w:type="character" w:customStyle="1" w:styleId="WW8Num29z0">
    <w:name w:val="WW8Num29z0"/>
    <w:rsid w:val="00B35C3A"/>
  </w:style>
  <w:style w:type="character" w:customStyle="1" w:styleId="WW8Num30z0">
    <w:name w:val="WW8Num30z0"/>
    <w:rsid w:val="00B35C3A"/>
    <w:rPr>
      <w:rFonts w:ascii="Trebuchet MS" w:hAnsi="Trebuchet MS" w:cs="Trebuchet MS" w:hint="default"/>
      <w:b/>
      <w:bCs/>
      <w:sz w:val="22"/>
      <w:szCs w:val="22"/>
    </w:rPr>
  </w:style>
  <w:style w:type="character" w:customStyle="1" w:styleId="WW8Num31z0">
    <w:name w:val="WW8Num31z0"/>
    <w:rsid w:val="00B35C3A"/>
    <w:rPr>
      <w:rFonts w:ascii="Times New Roman" w:hAnsi="Times New Roman" w:cs="Times New Roman" w:hint="default"/>
    </w:rPr>
  </w:style>
  <w:style w:type="character" w:customStyle="1" w:styleId="HeaderChar2">
    <w:name w:val="Header Char2"/>
    <w:basedOn w:val="Numatytasispastraiposriftas"/>
    <w:rsid w:val="00B35C3A"/>
    <w:rPr>
      <w:rFonts w:ascii="Calibri" w:eastAsia="Calibri" w:hAnsi="Calibri" w:cs="Calibri" w:hint="default"/>
      <w:sz w:val="24"/>
      <w:lang w:eastAsia="zh-CN"/>
    </w:rPr>
  </w:style>
  <w:style w:type="character" w:customStyle="1" w:styleId="Pagrindinistekstas3Diagrama">
    <w:name w:val="Pagrindinis tekstas 3 Diagrama"/>
    <w:qFormat/>
    <w:locked/>
    <w:rsid w:val="00B35C3A"/>
    <w:rPr>
      <w:rFonts w:ascii="TimesLT" w:eastAsia="Calibri" w:hAnsi="TimesLT" w:cs="TimesLT" w:hint="default"/>
      <w:lang w:val="en-US" w:eastAsia="zh-CN"/>
    </w:rPr>
  </w:style>
  <w:style w:type="character" w:customStyle="1" w:styleId="Numatytasispastraiposriftas1">
    <w:name w:val="Numatytasis pastraipos šriftas1"/>
    <w:rsid w:val="00B35C3A"/>
  </w:style>
  <w:style w:type="character" w:customStyle="1" w:styleId="WW8Num2z4">
    <w:name w:val="WW8Num2z4"/>
    <w:rsid w:val="00B35C3A"/>
  </w:style>
  <w:style w:type="character" w:customStyle="1" w:styleId="WW8Num2z5">
    <w:name w:val="WW8Num2z5"/>
    <w:rsid w:val="00B35C3A"/>
  </w:style>
  <w:style w:type="character" w:customStyle="1" w:styleId="WW8Num2z6">
    <w:name w:val="WW8Num2z6"/>
    <w:rsid w:val="00B35C3A"/>
  </w:style>
  <w:style w:type="character" w:customStyle="1" w:styleId="WW8Num2z7">
    <w:name w:val="WW8Num2z7"/>
    <w:rsid w:val="00B35C3A"/>
  </w:style>
  <w:style w:type="character" w:customStyle="1" w:styleId="WW8Num2z8">
    <w:name w:val="WW8Num2z8"/>
    <w:rsid w:val="00B35C3A"/>
  </w:style>
  <w:style w:type="character" w:customStyle="1" w:styleId="font61">
    <w:name w:val="font61"/>
    <w:rsid w:val="00B35C3A"/>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TableGrid4">
    <w:name w:val="Table Grid4"/>
    <w:basedOn w:val="prastojilentel"/>
    <w:next w:val="Lentelstinklelis"/>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
    <w:name w:val="Light List - Accent 112"/>
    <w:basedOn w:val="prastojilente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prastojilente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2">
    <w:name w:val="Table Grid22"/>
    <w:basedOn w:val="prastojilente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prastojilente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
    <w:name w:val="Light List - Accent 1111"/>
    <w:basedOn w:val="prastojilente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1">
    <w:name w:val="Light List - Accent 1211"/>
    <w:basedOn w:val="prastojilente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11">
    <w:name w:val="Table Grid211"/>
    <w:basedOn w:val="prastojilente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
    <w:name w:val="WW8Num61"/>
    <w:rsid w:val="00B35C3A"/>
    <w:pPr>
      <w:numPr>
        <w:numId w:val="32"/>
      </w:numPr>
    </w:pPr>
  </w:style>
  <w:style w:type="numbering" w:customStyle="1" w:styleId="WW8Num21">
    <w:name w:val="WW8Num21"/>
    <w:rsid w:val="00B35C3A"/>
    <w:pPr>
      <w:numPr>
        <w:numId w:val="33"/>
      </w:numPr>
    </w:pPr>
  </w:style>
  <w:style w:type="numbering" w:customStyle="1" w:styleId="WW8Num51">
    <w:name w:val="WW8Num51"/>
    <w:rsid w:val="00B35C3A"/>
    <w:pPr>
      <w:numPr>
        <w:numId w:val="34"/>
      </w:numPr>
    </w:pPr>
  </w:style>
  <w:style w:type="numbering" w:customStyle="1" w:styleId="WW8Num81">
    <w:name w:val="WW8Num81"/>
    <w:rsid w:val="00B35C3A"/>
    <w:pPr>
      <w:numPr>
        <w:numId w:val="35"/>
      </w:numPr>
    </w:pPr>
  </w:style>
  <w:style w:type="numbering" w:customStyle="1" w:styleId="WW8Num101">
    <w:name w:val="WW8Num101"/>
    <w:rsid w:val="00B35C3A"/>
    <w:pPr>
      <w:numPr>
        <w:numId w:val="36"/>
      </w:numPr>
    </w:pPr>
  </w:style>
  <w:style w:type="numbering" w:customStyle="1" w:styleId="WW8Num102">
    <w:name w:val="WW8Num102"/>
    <w:rsid w:val="00B35C3A"/>
  </w:style>
  <w:style w:type="numbering" w:customStyle="1" w:styleId="WW8Num31">
    <w:name w:val="WW8Num31"/>
    <w:rsid w:val="00B35C3A"/>
  </w:style>
  <w:style w:type="numbering" w:customStyle="1" w:styleId="LFO22">
    <w:name w:val="LFO22"/>
    <w:rsid w:val="00B35C3A"/>
  </w:style>
  <w:style w:type="numbering" w:customStyle="1" w:styleId="WW8Num71">
    <w:name w:val="WW8Num71"/>
    <w:rsid w:val="00B35C3A"/>
    <w:pPr>
      <w:numPr>
        <w:numId w:val="37"/>
      </w:numPr>
    </w:pPr>
  </w:style>
  <w:style w:type="numbering" w:customStyle="1" w:styleId="WW8Num62">
    <w:name w:val="WW8Num62"/>
    <w:rsid w:val="00B35C3A"/>
  </w:style>
  <w:style w:type="numbering" w:customStyle="1" w:styleId="WW8Num72">
    <w:name w:val="WW8Num72"/>
    <w:rsid w:val="00B35C3A"/>
  </w:style>
  <w:style w:type="numbering" w:customStyle="1" w:styleId="LFO13">
    <w:name w:val="LFO13"/>
    <w:rsid w:val="00B35C3A"/>
  </w:style>
  <w:style w:type="numbering" w:customStyle="1" w:styleId="LFO121">
    <w:name w:val="LFO121"/>
    <w:rsid w:val="00B35C3A"/>
  </w:style>
  <w:style w:type="numbering" w:customStyle="1" w:styleId="WW8Num311">
    <w:name w:val="WW8Num311"/>
    <w:rsid w:val="00B35C3A"/>
    <w:pPr>
      <w:numPr>
        <w:numId w:val="38"/>
      </w:numPr>
    </w:pPr>
  </w:style>
  <w:style w:type="numbering" w:customStyle="1" w:styleId="WW8Num82">
    <w:name w:val="WW8Num82"/>
    <w:rsid w:val="00B35C3A"/>
  </w:style>
  <w:style w:type="numbering" w:customStyle="1" w:styleId="WW8Num52">
    <w:name w:val="WW8Num52"/>
    <w:rsid w:val="00B35C3A"/>
  </w:style>
  <w:style w:type="numbering" w:customStyle="1" w:styleId="LFO221">
    <w:name w:val="LFO221"/>
    <w:rsid w:val="00B35C3A"/>
    <w:pPr>
      <w:numPr>
        <w:numId w:val="39"/>
      </w:numPr>
    </w:pPr>
  </w:style>
  <w:style w:type="numbering" w:customStyle="1" w:styleId="WW8Num22">
    <w:name w:val="WW8Num22"/>
    <w:rsid w:val="00B35C3A"/>
  </w:style>
  <w:style w:type="table" w:customStyle="1" w:styleId="TableGrid13">
    <w:name w:val="Table Grid13"/>
    <w:basedOn w:val="prastojilentel"/>
    <w:next w:val="Lentelstinklelis"/>
    <w:uiPriority w:val="39"/>
    <w:rsid w:val="00D668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39"/>
    <w:rsid w:val="001E6A0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Numatytasispastraiposriftas"/>
    <w:rsid w:val="00236983"/>
  </w:style>
  <w:style w:type="paragraph" w:customStyle="1" w:styleId="rtejustify">
    <w:name w:val="rtejustify"/>
    <w:basedOn w:val="prastasis"/>
    <w:rsid w:val="000F4782"/>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tyle8">
    <w:name w:val="Style8"/>
    <w:uiPriority w:val="99"/>
    <w:rsid w:val="00912D77"/>
    <w:pPr>
      <w:numPr>
        <w:numId w:val="69"/>
      </w:numPr>
    </w:pPr>
  </w:style>
  <w:style w:type="table" w:customStyle="1" w:styleId="8">
    <w:name w:val="8"/>
    <w:basedOn w:val="prastojilentel"/>
    <w:rsid w:val="003900C8"/>
    <w:pPr>
      <w:spacing w:after="0" w:line="240" w:lineRule="auto"/>
      <w:jc w:val="both"/>
    </w:pPr>
    <w:rPr>
      <w:rFonts w:ascii="Calibri" w:eastAsia="Calibri" w:hAnsi="Calibri" w:cs="Calibri"/>
      <w:sz w:val="22"/>
      <w:szCs w:val="22"/>
    </w:rPr>
    <w:tblPr>
      <w:tblStyleRowBandSize w:val="1"/>
      <w:tblStyleColBandSize w:val="1"/>
      <w:tblCellMar>
        <w:left w:w="115" w:type="dxa"/>
        <w:right w:w="115" w:type="dxa"/>
      </w:tblCellMar>
    </w:tblPr>
  </w:style>
  <w:style w:type="character" w:styleId="Neapdorotaspaminjimas">
    <w:name w:val="Unresolved Mention"/>
    <w:basedOn w:val="Numatytasispastraiposriftas"/>
    <w:uiPriority w:val="99"/>
    <w:semiHidden/>
    <w:unhideWhenUsed/>
    <w:rsid w:val="00587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5121">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6722117">
      <w:bodyDiv w:val="1"/>
      <w:marLeft w:val="0"/>
      <w:marRight w:val="0"/>
      <w:marTop w:val="0"/>
      <w:marBottom w:val="0"/>
      <w:divBdr>
        <w:top w:val="none" w:sz="0" w:space="0" w:color="auto"/>
        <w:left w:val="none" w:sz="0" w:space="0" w:color="auto"/>
        <w:bottom w:val="none" w:sz="0" w:space="0" w:color="auto"/>
        <w:right w:val="none" w:sz="0" w:space="0" w:color="auto"/>
      </w:divBdr>
    </w:div>
    <w:div w:id="207032708">
      <w:bodyDiv w:val="1"/>
      <w:marLeft w:val="0"/>
      <w:marRight w:val="0"/>
      <w:marTop w:val="0"/>
      <w:marBottom w:val="0"/>
      <w:divBdr>
        <w:top w:val="none" w:sz="0" w:space="0" w:color="auto"/>
        <w:left w:val="none" w:sz="0" w:space="0" w:color="auto"/>
        <w:bottom w:val="none" w:sz="0" w:space="0" w:color="auto"/>
        <w:right w:val="none" w:sz="0" w:space="0" w:color="auto"/>
      </w:divBdr>
    </w:div>
    <w:div w:id="229577175">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25937889">
      <w:bodyDiv w:val="1"/>
      <w:marLeft w:val="0"/>
      <w:marRight w:val="0"/>
      <w:marTop w:val="0"/>
      <w:marBottom w:val="0"/>
      <w:divBdr>
        <w:top w:val="none" w:sz="0" w:space="0" w:color="auto"/>
        <w:left w:val="none" w:sz="0" w:space="0" w:color="auto"/>
        <w:bottom w:val="none" w:sz="0" w:space="0" w:color="auto"/>
        <w:right w:val="none" w:sz="0" w:space="0" w:color="auto"/>
      </w:divBdr>
    </w:div>
    <w:div w:id="364139048">
      <w:bodyDiv w:val="1"/>
      <w:marLeft w:val="0"/>
      <w:marRight w:val="0"/>
      <w:marTop w:val="0"/>
      <w:marBottom w:val="0"/>
      <w:divBdr>
        <w:top w:val="none" w:sz="0" w:space="0" w:color="auto"/>
        <w:left w:val="none" w:sz="0" w:space="0" w:color="auto"/>
        <w:bottom w:val="none" w:sz="0" w:space="0" w:color="auto"/>
        <w:right w:val="none" w:sz="0" w:space="0" w:color="auto"/>
      </w:divBdr>
    </w:div>
    <w:div w:id="404305738">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655911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2274754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387615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317373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51915665">
      <w:bodyDiv w:val="1"/>
      <w:marLeft w:val="0"/>
      <w:marRight w:val="0"/>
      <w:marTop w:val="0"/>
      <w:marBottom w:val="0"/>
      <w:divBdr>
        <w:top w:val="none" w:sz="0" w:space="0" w:color="auto"/>
        <w:left w:val="none" w:sz="0" w:space="0" w:color="auto"/>
        <w:bottom w:val="none" w:sz="0" w:space="0" w:color="auto"/>
        <w:right w:val="none" w:sz="0" w:space="0" w:color="auto"/>
      </w:divBdr>
    </w:div>
    <w:div w:id="884177778">
      <w:bodyDiv w:val="1"/>
      <w:marLeft w:val="0"/>
      <w:marRight w:val="0"/>
      <w:marTop w:val="0"/>
      <w:marBottom w:val="0"/>
      <w:divBdr>
        <w:top w:val="none" w:sz="0" w:space="0" w:color="auto"/>
        <w:left w:val="none" w:sz="0" w:space="0" w:color="auto"/>
        <w:bottom w:val="none" w:sz="0" w:space="0" w:color="auto"/>
        <w:right w:val="none" w:sz="0" w:space="0" w:color="auto"/>
      </w:divBdr>
    </w:div>
    <w:div w:id="942493183">
      <w:bodyDiv w:val="1"/>
      <w:marLeft w:val="0"/>
      <w:marRight w:val="0"/>
      <w:marTop w:val="0"/>
      <w:marBottom w:val="0"/>
      <w:divBdr>
        <w:top w:val="none" w:sz="0" w:space="0" w:color="auto"/>
        <w:left w:val="none" w:sz="0" w:space="0" w:color="auto"/>
        <w:bottom w:val="none" w:sz="0" w:space="0" w:color="auto"/>
        <w:right w:val="none" w:sz="0" w:space="0" w:color="auto"/>
      </w:divBdr>
    </w:div>
    <w:div w:id="96327080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461057">
      <w:bodyDiv w:val="1"/>
      <w:marLeft w:val="0"/>
      <w:marRight w:val="0"/>
      <w:marTop w:val="0"/>
      <w:marBottom w:val="0"/>
      <w:divBdr>
        <w:top w:val="none" w:sz="0" w:space="0" w:color="auto"/>
        <w:left w:val="none" w:sz="0" w:space="0" w:color="auto"/>
        <w:bottom w:val="none" w:sz="0" w:space="0" w:color="auto"/>
        <w:right w:val="none" w:sz="0" w:space="0" w:color="auto"/>
      </w:divBdr>
    </w:div>
    <w:div w:id="1074622806">
      <w:bodyDiv w:val="1"/>
      <w:marLeft w:val="0"/>
      <w:marRight w:val="0"/>
      <w:marTop w:val="0"/>
      <w:marBottom w:val="0"/>
      <w:divBdr>
        <w:top w:val="none" w:sz="0" w:space="0" w:color="auto"/>
        <w:left w:val="none" w:sz="0" w:space="0" w:color="auto"/>
        <w:bottom w:val="none" w:sz="0" w:space="0" w:color="auto"/>
        <w:right w:val="none" w:sz="0" w:space="0" w:color="auto"/>
      </w:divBdr>
    </w:div>
    <w:div w:id="11852448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51039978">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8632022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7393946">
      <w:bodyDiv w:val="1"/>
      <w:marLeft w:val="0"/>
      <w:marRight w:val="0"/>
      <w:marTop w:val="0"/>
      <w:marBottom w:val="0"/>
      <w:divBdr>
        <w:top w:val="none" w:sz="0" w:space="0" w:color="auto"/>
        <w:left w:val="none" w:sz="0" w:space="0" w:color="auto"/>
        <w:bottom w:val="none" w:sz="0" w:space="0" w:color="auto"/>
        <w:right w:val="none" w:sz="0" w:space="0" w:color="auto"/>
      </w:divBdr>
    </w:div>
    <w:div w:id="1642072711">
      <w:bodyDiv w:val="1"/>
      <w:marLeft w:val="0"/>
      <w:marRight w:val="0"/>
      <w:marTop w:val="0"/>
      <w:marBottom w:val="0"/>
      <w:divBdr>
        <w:top w:val="none" w:sz="0" w:space="0" w:color="auto"/>
        <w:left w:val="none" w:sz="0" w:space="0" w:color="auto"/>
        <w:bottom w:val="none" w:sz="0" w:space="0" w:color="auto"/>
        <w:right w:val="none" w:sz="0" w:space="0" w:color="auto"/>
      </w:divBdr>
    </w:div>
    <w:div w:id="165815065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11371143">
      <w:bodyDiv w:val="1"/>
      <w:marLeft w:val="0"/>
      <w:marRight w:val="0"/>
      <w:marTop w:val="0"/>
      <w:marBottom w:val="0"/>
      <w:divBdr>
        <w:top w:val="none" w:sz="0" w:space="0" w:color="auto"/>
        <w:left w:val="none" w:sz="0" w:space="0" w:color="auto"/>
        <w:bottom w:val="none" w:sz="0" w:space="0" w:color="auto"/>
        <w:right w:val="none" w:sz="0" w:space="0" w:color="auto"/>
      </w:divBdr>
    </w:div>
    <w:div w:id="1758087186">
      <w:bodyDiv w:val="1"/>
      <w:marLeft w:val="0"/>
      <w:marRight w:val="0"/>
      <w:marTop w:val="0"/>
      <w:marBottom w:val="0"/>
      <w:divBdr>
        <w:top w:val="none" w:sz="0" w:space="0" w:color="auto"/>
        <w:left w:val="none" w:sz="0" w:space="0" w:color="auto"/>
        <w:bottom w:val="none" w:sz="0" w:space="0" w:color="auto"/>
        <w:right w:val="none" w:sz="0" w:space="0" w:color="auto"/>
      </w:divBdr>
    </w:div>
    <w:div w:id="177675176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19604">
      <w:bodyDiv w:val="1"/>
      <w:marLeft w:val="0"/>
      <w:marRight w:val="0"/>
      <w:marTop w:val="0"/>
      <w:marBottom w:val="0"/>
      <w:divBdr>
        <w:top w:val="none" w:sz="0" w:space="0" w:color="auto"/>
        <w:left w:val="none" w:sz="0" w:space="0" w:color="auto"/>
        <w:bottom w:val="none" w:sz="0" w:space="0" w:color="auto"/>
        <w:right w:val="none" w:sz="0" w:space="0" w:color="auto"/>
      </w:divBdr>
    </w:div>
    <w:div w:id="200239302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31179315">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6513089">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1F32C04B724F468BA145A3772DE8C7" ma:contentTypeVersion="4" ma:contentTypeDescription="Create a new document." ma:contentTypeScope="" ma:versionID="eee6bbee966f02b5232887c2412333b6">
  <xsd:schema xmlns:xsd="http://www.w3.org/2001/XMLSchema" xmlns:xs="http://www.w3.org/2001/XMLSchema" xmlns:p="http://schemas.microsoft.com/office/2006/metadata/properties" xmlns:ns2="d1447680-c126-4e81-b7fa-390ccf59ad5f" targetNamespace="http://schemas.microsoft.com/office/2006/metadata/properties" ma:root="true" ma:fieldsID="cad56bf4d35c946853df0b164a37c0e7" ns2:_="">
    <xsd:import namespace="d1447680-c126-4e81-b7fa-390ccf59ad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7680-c126-4e81-b7fa-390ccf59a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072F-92C1-4804-ACD2-AEEA3B49A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47680-c126-4e81-b7fa-390ccf59ad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CF9A04-53C1-4EBC-B05A-6B4A334D62B4}">
  <ds:schemaRefs>
    <ds:schemaRef ds:uri="http://schemas.microsoft.com/sharepoint/v3/contenttype/forms"/>
  </ds:schemaRefs>
</ds:datastoreItem>
</file>

<file path=customXml/itemProps3.xml><?xml version="1.0" encoding="utf-8"?>
<ds:datastoreItem xmlns:ds="http://schemas.openxmlformats.org/officeDocument/2006/customXml" ds:itemID="{4286D210-0AA1-4887-B5D1-807597C6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1244</Words>
  <Characters>7097</Characters>
  <Application>Microsoft Office Word</Application>
  <DocSecurity>0</DocSecurity>
  <Lines>59</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Dell</cp:lastModifiedBy>
  <cp:revision>9</cp:revision>
  <cp:lastPrinted>2022-04-29T11:22:00Z</cp:lastPrinted>
  <dcterms:created xsi:type="dcterms:W3CDTF">2025-04-16T05:55:00Z</dcterms:created>
  <dcterms:modified xsi:type="dcterms:W3CDTF">2025-05-27T11:18:00Z</dcterms:modified>
</cp:coreProperties>
</file>